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rsidR="00392621" w:rsidRPr="00F21F43" w:rsidRDefault="00392621" w:rsidP="002C48E7">
      <w:pPr>
        <w:jc w:val="center"/>
        <w:rPr>
          <w:rFonts w:ascii="Arial" w:hAnsi="Arial" w:cs="Arial"/>
          <w:sz w:val="22"/>
          <w:szCs w:val="22"/>
        </w:rPr>
      </w:pPr>
      <w:r w:rsidRPr="00F21F43">
        <w:rPr>
          <w:rFonts w:ascii="Arial" w:hAnsi="Arial" w:cs="Arial"/>
          <w:sz w:val="22"/>
          <w:szCs w:val="22"/>
        </w:rPr>
        <w:t xml:space="preserve">uzavřená podle § </w:t>
      </w:r>
      <w:r w:rsidR="00AA02D9" w:rsidRPr="00F21F43">
        <w:rPr>
          <w:rFonts w:ascii="Arial" w:hAnsi="Arial" w:cs="Arial"/>
          <w:sz w:val="22"/>
          <w:szCs w:val="22"/>
        </w:rPr>
        <w:t>2430</w:t>
      </w:r>
      <w:r w:rsidRPr="00F21F43">
        <w:rPr>
          <w:rFonts w:ascii="Arial" w:hAnsi="Arial" w:cs="Arial"/>
          <w:sz w:val="22"/>
          <w:szCs w:val="22"/>
        </w:rPr>
        <w:t xml:space="preserve"> a násl. zákon</w:t>
      </w:r>
      <w:r w:rsidR="00120A7B" w:rsidRPr="00F21F43">
        <w:rPr>
          <w:rFonts w:ascii="Arial" w:hAnsi="Arial" w:cs="Arial"/>
          <w:sz w:val="22"/>
          <w:szCs w:val="22"/>
        </w:rPr>
        <w:t>a</w:t>
      </w:r>
      <w:r w:rsidRPr="00F21F43">
        <w:rPr>
          <w:rFonts w:ascii="Arial" w:hAnsi="Arial" w:cs="Arial"/>
          <w:sz w:val="22"/>
          <w:szCs w:val="22"/>
        </w:rPr>
        <w:t xml:space="preserve"> číslo </w:t>
      </w:r>
      <w:r w:rsidR="00AA02D9" w:rsidRPr="00F21F43">
        <w:rPr>
          <w:rFonts w:ascii="Arial" w:hAnsi="Arial" w:cs="Arial"/>
          <w:sz w:val="22"/>
          <w:szCs w:val="22"/>
        </w:rPr>
        <w:t>89/2012</w:t>
      </w:r>
      <w:r w:rsidRPr="00F21F43">
        <w:rPr>
          <w:rFonts w:ascii="Arial" w:hAnsi="Arial" w:cs="Arial"/>
          <w:sz w:val="22"/>
          <w:szCs w:val="22"/>
        </w:rPr>
        <w:t xml:space="preserve"> Sb., </w:t>
      </w:r>
      <w:r w:rsidR="00120A7B" w:rsidRPr="00F21F43">
        <w:rPr>
          <w:rFonts w:ascii="Arial" w:hAnsi="Arial" w:cs="Arial"/>
          <w:sz w:val="22"/>
          <w:szCs w:val="22"/>
        </w:rPr>
        <w:t xml:space="preserve">občanský zákoník, </w:t>
      </w:r>
      <w:r w:rsidRPr="00F21F43">
        <w:rPr>
          <w:rFonts w:ascii="Arial" w:hAnsi="Arial" w:cs="Arial"/>
          <w:sz w:val="22"/>
          <w:szCs w:val="22"/>
        </w:rPr>
        <w:t>v</w:t>
      </w:r>
      <w:r w:rsidR="00705D93" w:rsidRPr="00F21F43">
        <w:rPr>
          <w:rFonts w:ascii="Arial" w:hAnsi="Arial" w:cs="Arial"/>
          <w:sz w:val="22"/>
          <w:szCs w:val="22"/>
        </w:rPr>
        <w:t>e znění pozdějších předpisů</w:t>
      </w:r>
      <w:r w:rsidRPr="00F21F43">
        <w:rPr>
          <w:rFonts w:ascii="Arial" w:hAnsi="Arial" w:cs="Arial"/>
          <w:sz w:val="22"/>
          <w:szCs w:val="22"/>
        </w:rPr>
        <w:t> </w:t>
      </w:r>
      <w:r w:rsidR="008F454A" w:rsidRPr="00F21F43">
        <w:rPr>
          <w:rFonts w:ascii="Arial" w:hAnsi="Arial" w:cs="Arial"/>
          <w:sz w:val="22"/>
          <w:szCs w:val="22"/>
        </w:rPr>
        <w:t xml:space="preserve">(dále jen </w:t>
      </w:r>
      <w:r w:rsidR="0069369A" w:rsidRPr="00F21F43">
        <w:rPr>
          <w:rFonts w:ascii="Arial" w:hAnsi="Arial" w:cs="Arial"/>
          <w:sz w:val="22"/>
          <w:szCs w:val="22"/>
        </w:rPr>
        <w:t>„</w:t>
      </w:r>
      <w:r w:rsidR="008F454A" w:rsidRPr="00F21F43">
        <w:rPr>
          <w:rFonts w:ascii="Arial" w:hAnsi="Arial" w:cs="Arial"/>
          <w:sz w:val="22"/>
          <w:szCs w:val="22"/>
        </w:rPr>
        <w:t>občanský zákoník</w:t>
      </w:r>
      <w:r w:rsidR="0069369A" w:rsidRPr="00F21F43">
        <w:rPr>
          <w:rFonts w:ascii="Arial" w:hAnsi="Arial" w:cs="Arial"/>
          <w:sz w:val="22"/>
          <w:szCs w:val="22"/>
        </w:rPr>
        <w:t>“</w:t>
      </w:r>
      <w:r w:rsidR="008F454A" w:rsidRPr="00F21F43">
        <w:rPr>
          <w:rFonts w:ascii="Arial" w:hAnsi="Arial" w:cs="Arial"/>
          <w:sz w:val="22"/>
          <w:szCs w:val="22"/>
        </w:rPr>
        <w:t>)</w:t>
      </w:r>
    </w:p>
    <w:p w:rsidR="008B543A" w:rsidRPr="005C1B65" w:rsidRDefault="008B543A" w:rsidP="002C48E7">
      <w:pPr>
        <w:jc w:val="center"/>
        <w:rPr>
          <w:rFonts w:ascii="Arial" w:hAnsi="Arial" w:cs="Arial"/>
          <w:b/>
          <w:sz w:val="22"/>
          <w:szCs w:val="22"/>
        </w:rPr>
      </w:pPr>
    </w:p>
    <w:p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w:t>
      </w:r>
      <w:r w:rsidR="0069369A">
        <w:rPr>
          <w:rFonts w:ascii="Arial" w:hAnsi="Arial" w:cs="Arial"/>
          <w:b/>
          <w:bCs/>
          <w:sz w:val="22"/>
          <w:szCs w:val="22"/>
        </w:rPr>
        <w:t>stavbu</w:t>
      </w:r>
      <w:r w:rsidRPr="00770F5D">
        <w:rPr>
          <w:rFonts w:ascii="Arial" w:hAnsi="Arial" w:cs="Arial"/>
          <w:b/>
          <w:bCs/>
          <w:sz w:val="22"/>
          <w:szCs w:val="22"/>
        </w:rPr>
        <w:t xml:space="preserve">: </w:t>
      </w:r>
    </w:p>
    <w:p w:rsidR="003B7F43" w:rsidRDefault="003B7F43" w:rsidP="00C3687C">
      <w:pPr>
        <w:jc w:val="center"/>
        <w:rPr>
          <w:rFonts w:ascii="Arial" w:hAnsi="Arial" w:cs="Arial"/>
          <w:b/>
          <w:sz w:val="22"/>
          <w:szCs w:val="22"/>
        </w:rPr>
      </w:pPr>
    </w:p>
    <w:p w:rsidR="00FE167B" w:rsidRPr="0051797D" w:rsidRDefault="00295DF5" w:rsidP="00C3687C">
      <w:pPr>
        <w:jc w:val="center"/>
        <w:rPr>
          <w:rFonts w:ascii="Arial" w:hAnsi="Arial" w:cs="Arial"/>
          <w:b/>
          <w:sz w:val="22"/>
          <w:szCs w:val="22"/>
        </w:rPr>
      </w:pPr>
      <w:r w:rsidRPr="00295DF5">
        <w:rPr>
          <w:rFonts w:ascii="Arial" w:hAnsi="Arial" w:cs="Arial"/>
          <w:b/>
          <w:sz w:val="22"/>
          <w:szCs w:val="22"/>
        </w:rPr>
        <w:t>II/354 Petrovice - Hlinné</w:t>
      </w:r>
    </w:p>
    <w:p w:rsidR="003C25F4" w:rsidRDefault="003C25F4" w:rsidP="002C48E7">
      <w:pPr>
        <w:pStyle w:val="Zkladntextodsazen"/>
        <w:spacing w:before="120" w:after="120"/>
        <w:jc w:val="center"/>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rsidR="00392621" w:rsidRPr="005C1B65" w:rsidRDefault="00392621" w:rsidP="002C48E7">
      <w:pPr>
        <w:jc w:val="both"/>
        <w:rPr>
          <w:rFonts w:ascii="Arial" w:hAnsi="Arial" w:cs="Arial"/>
          <w:b/>
          <w:sz w:val="22"/>
          <w:szCs w:val="22"/>
        </w:rPr>
      </w:pPr>
    </w:p>
    <w:p w:rsidR="0016116B" w:rsidRPr="0016116B"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p>
    <w:p w:rsidR="0016116B" w:rsidRDefault="0016116B" w:rsidP="0016116B">
      <w:pPr>
        <w:pStyle w:val="Zkladntextodsazen21"/>
        <w:tabs>
          <w:tab w:val="left" w:pos="3402"/>
        </w:tabs>
        <w:spacing w:line="260" w:lineRule="exact"/>
        <w:ind w:left="0" w:firstLine="0"/>
        <w:rPr>
          <w:rFonts w:ascii="Arial" w:eastAsia="MS Mincho" w:hAnsi="Arial" w:cs="Arial"/>
          <w:sz w:val="22"/>
          <w:szCs w:val="22"/>
        </w:rPr>
      </w:pPr>
      <w:r w:rsidRPr="0016116B">
        <w:rPr>
          <w:rFonts w:ascii="Arial" w:hAnsi="Arial" w:cs="Arial"/>
          <w:sz w:val="22"/>
          <w:szCs w:val="22"/>
        </w:rPr>
        <w:t>se sídlem:</w:t>
      </w:r>
      <w:r>
        <w:rPr>
          <w:rFonts w:ascii="Arial" w:hAnsi="Arial" w:cs="Arial"/>
          <w:b/>
          <w:sz w:val="22"/>
          <w:szCs w:val="22"/>
        </w:rPr>
        <w:tab/>
      </w:r>
      <w:r w:rsidR="00ED7361">
        <w:rPr>
          <w:rFonts w:ascii="Arial" w:eastAsia="MS Mincho" w:hAnsi="Arial" w:cs="Arial"/>
          <w:sz w:val="22"/>
          <w:szCs w:val="22"/>
        </w:rPr>
        <w:t>Žižkova</w:t>
      </w:r>
      <w:r w:rsidR="00C7181C" w:rsidRPr="00D107EF">
        <w:rPr>
          <w:rFonts w:ascii="Arial" w:eastAsia="MS Mincho" w:hAnsi="Arial" w:cs="Arial"/>
          <w:sz w:val="22"/>
          <w:szCs w:val="22"/>
        </w:rPr>
        <w:t xml:space="preserve"> </w:t>
      </w:r>
      <w:r w:rsidR="00ED7361">
        <w:rPr>
          <w:rFonts w:ascii="Arial" w:eastAsia="MS Mincho" w:hAnsi="Arial" w:cs="Arial"/>
          <w:sz w:val="22"/>
          <w:szCs w:val="22"/>
        </w:rPr>
        <w:t>1882/</w:t>
      </w:r>
      <w:r w:rsidR="00C7181C" w:rsidRPr="00D107EF">
        <w:rPr>
          <w:rFonts w:ascii="Arial" w:eastAsia="MS Mincho" w:hAnsi="Arial" w:cs="Arial"/>
          <w:sz w:val="22"/>
          <w:szCs w:val="22"/>
        </w:rPr>
        <w:t>57, 58</w:t>
      </w:r>
      <w:r w:rsidR="00371EB5">
        <w:rPr>
          <w:rFonts w:ascii="Arial" w:eastAsia="MS Mincho" w:hAnsi="Arial" w:cs="Arial"/>
          <w:sz w:val="22"/>
          <w:szCs w:val="22"/>
        </w:rPr>
        <w:t>6</w:t>
      </w:r>
      <w:r w:rsidR="00C7181C" w:rsidRPr="00D107EF">
        <w:rPr>
          <w:rFonts w:ascii="Arial" w:eastAsia="MS Mincho" w:hAnsi="Arial" w:cs="Arial"/>
          <w:sz w:val="22"/>
          <w:szCs w:val="22"/>
        </w:rPr>
        <w:t xml:space="preserve"> </w:t>
      </w:r>
      <w:r w:rsidR="00371EB5">
        <w:rPr>
          <w:rFonts w:ascii="Arial" w:eastAsia="MS Mincho" w:hAnsi="Arial" w:cs="Arial"/>
          <w:sz w:val="22"/>
          <w:szCs w:val="22"/>
        </w:rPr>
        <w:t>01</w:t>
      </w:r>
      <w:r w:rsidR="00C7181C" w:rsidRPr="00D107EF">
        <w:rPr>
          <w:rFonts w:ascii="Arial" w:eastAsia="MS Mincho" w:hAnsi="Arial" w:cs="Arial"/>
          <w:sz w:val="22"/>
          <w:szCs w:val="22"/>
        </w:rPr>
        <w:t xml:space="preserve"> Jihlava</w:t>
      </w:r>
    </w:p>
    <w:p w:rsidR="0016116B" w:rsidRDefault="00C7181C" w:rsidP="0016116B">
      <w:pPr>
        <w:pStyle w:val="Zkladntextodsazen21"/>
        <w:tabs>
          <w:tab w:val="left" w:pos="3402"/>
        </w:tabs>
        <w:spacing w:line="260" w:lineRule="exact"/>
        <w:ind w:left="0" w:firstLine="0"/>
        <w:rPr>
          <w:rFonts w:ascii="Arial" w:eastAsia="MS Mincho" w:hAnsi="Arial" w:cs="Arial"/>
          <w:sz w:val="22"/>
          <w:szCs w:val="22"/>
        </w:rPr>
      </w:pPr>
      <w:r w:rsidRPr="00D107EF">
        <w:rPr>
          <w:rFonts w:ascii="Arial" w:eastAsia="MS Mincho" w:hAnsi="Arial" w:cs="Arial"/>
          <w:sz w:val="22"/>
          <w:szCs w:val="22"/>
        </w:rPr>
        <w:t>zastoupený</w:t>
      </w:r>
      <w:r w:rsidR="0016116B">
        <w:rPr>
          <w:rFonts w:ascii="Arial" w:eastAsia="MS Mincho" w:hAnsi="Arial" w:cs="Arial"/>
          <w:sz w:val="22"/>
          <w:szCs w:val="22"/>
        </w:rPr>
        <w:t>:</w:t>
      </w:r>
      <w:r w:rsidR="0016116B">
        <w:rPr>
          <w:rFonts w:ascii="Arial" w:eastAsia="MS Mincho" w:hAnsi="Arial" w:cs="Arial"/>
          <w:sz w:val="22"/>
          <w:szCs w:val="22"/>
        </w:rPr>
        <w:tab/>
      </w:r>
      <w:r w:rsidR="00D81E57" w:rsidRPr="00F7745D">
        <w:rPr>
          <w:rFonts w:ascii="Arial" w:eastAsia="MS Mincho" w:hAnsi="Arial" w:cs="Arial"/>
          <w:sz w:val="22"/>
          <w:szCs w:val="22"/>
        </w:rPr>
        <w:t>Ing. Martinem Kuklou</w:t>
      </w:r>
      <w:r w:rsidR="00E07212" w:rsidRPr="00F7745D">
        <w:rPr>
          <w:rFonts w:ascii="Arial" w:eastAsia="MS Mincho" w:hAnsi="Arial" w:cs="Arial"/>
          <w:sz w:val="22"/>
          <w:szCs w:val="22"/>
        </w:rPr>
        <w:t xml:space="preserve">, </w:t>
      </w:r>
      <w:r w:rsidR="0016116B" w:rsidRPr="00F7745D">
        <w:rPr>
          <w:rFonts w:ascii="Arial" w:eastAsia="MS Mincho" w:hAnsi="Arial" w:cs="Arial"/>
          <w:sz w:val="22"/>
          <w:szCs w:val="22"/>
        </w:rPr>
        <w:t>hejtmanem</w:t>
      </w:r>
    </w:p>
    <w:p w:rsidR="00F7745D" w:rsidRPr="00C52E96" w:rsidRDefault="00F7745D" w:rsidP="00F7745D">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Pr>
          <w:rFonts w:ascii="Arial" w:eastAsia="MS Mincho" w:hAnsi="Arial" w:cs="Arial"/>
          <w:sz w:val="22"/>
          <w:szCs w:val="22"/>
        </w:rPr>
        <w:t>:</w:t>
      </w:r>
      <w:r>
        <w:rPr>
          <w:rFonts w:ascii="Arial" w:eastAsia="MS Mincho" w:hAnsi="Arial" w:cs="Arial"/>
          <w:sz w:val="22"/>
          <w:szCs w:val="22"/>
        </w:rPr>
        <w:tab/>
      </w:r>
      <w:r>
        <w:rPr>
          <w:rFonts w:ascii="Arial" w:eastAsia="MS Mincho" w:hAnsi="Arial" w:cs="Arial"/>
          <w:sz w:val="22"/>
          <w:szCs w:val="22"/>
        </w:rPr>
        <w:tab/>
        <w:t xml:space="preserve">         </w:t>
      </w:r>
      <w:r w:rsidRPr="008933AC">
        <w:rPr>
          <w:rFonts w:ascii="Arial" w:eastAsia="MS Mincho" w:hAnsi="Arial" w:cs="Arial"/>
          <w:sz w:val="22"/>
          <w:szCs w:val="22"/>
        </w:rPr>
        <w:t>I</w:t>
      </w:r>
      <w:r w:rsidRPr="008933AC">
        <w:rPr>
          <w:rFonts w:ascii="Arial" w:eastAsia="MS Mincho" w:hAnsi="Arial" w:cs="Arial"/>
          <w:sz w:val="22"/>
        </w:rPr>
        <w:t xml:space="preserve">ng. Vladimír Novotný, </w:t>
      </w:r>
      <w:r w:rsidR="008933AC" w:rsidRPr="008933AC">
        <w:rPr>
          <w:rFonts w:ascii="Arial" w:eastAsia="MS Mincho" w:hAnsi="Arial" w:cs="Arial"/>
          <w:sz w:val="22"/>
        </w:rPr>
        <w:t xml:space="preserve">2. </w:t>
      </w:r>
      <w:r w:rsidRPr="008933AC">
        <w:rPr>
          <w:rFonts w:ascii="Arial" w:eastAsia="MS Mincho" w:hAnsi="Arial" w:cs="Arial"/>
          <w:sz w:val="22"/>
        </w:rPr>
        <w:t>náměstek hejtmana</w:t>
      </w:r>
    </w:p>
    <w:p w:rsidR="00C7181C" w:rsidRPr="005C1B65" w:rsidRDefault="0016116B"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9C062E" w:rsidRPr="00844430">
        <w:rPr>
          <w:rFonts w:ascii="Arial" w:eastAsia="MS Mincho" w:hAnsi="Arial" w:cs="Arial"/>
          <w:sz w:val="22"/>
          <w:szCs w:val="22"/>
        </w:rPr>
        <w:t xml:space="preserve">Ing. </w:t>
      </w:r>
      <w:r w:rsidR="00295DF5">
        <w:rPr>
          <w:rFonts w:ascii="Arial" w:eastAsia="MS Mincho" w:hAnsi="Arial" w:cs="Arial"/>
          <w:sz w:val="22"/>
          <w:szCs w:val="22"/>
        </w:rPr>
        <w:t>Daniel Blaha</w:t>
      </w:r>
      <w:r w:rsidR="00C7181C" w:rsidRPr="00844430">
        <w:rPr>
          <w:rFonts w:ascii="Arial" w:eastAsia="MS Mincho" w:hAnsi="Arial" w:cs="Arial"/>
          <w:sz w:val="22"/>
          <w:szCs w:val="22"/>
        </w:rPr>
        <w:t xml:space="preserve">, Ing. </w:t>
      </w:r>
      <w:r w:rsidR="0091268D">
        <w:rPr>
          <w:rFonts w:ascii="Arial" w:eastAsia="MS Mincho" w:hAnsi="Arial" w:cs="Arial"/>
          <w:sz w:val="22"/>
          <w:szCs w:val="22"/>
        </w:rPr>
        <w:t>Iveta Hartmanová Pavlů</w:t>
      </w:r>
    </w:p>
    <w:p w:rsidR="00C7181C" w:rsidRPr="005C1B65" w:rsidRDefault="0016116B" w:rsidP="00ED7361">
      <w:pPr>
        <w:ind w:left="3402" w:hanging="3402"/>
        <w:jc w:val="both"/>
        <w:rPr>
          <w:rFonts w:ascii="Arial" w:hAnsi="Arial" w:cs="Arial"/>
          <w:sz w:val="22"/>
          <w:szCs w:val="22"/>
        </w:rPr>
      </w:pPr>
      <w:r>
        <w:rPr>
          <w:rFonts w:ascii="Arial" w:hAnsi="Arial" w:cs="Arial"/>
          <w:sz w:val="22"/>
          <w:szCs w:val="22"/>
        </w:rPr>
        <w:t>b</w:t>
      </w:r>
      <w:r w:rsidR="006820B9">
        <w:rPr>
          <w:rFonts w:ascii="Arial" w:hAnsi="Arial" w:cs="Arial"/>
          <w:sz w:val="22"/>
          <w:szCs w:val="22"/>
        </w:rPr>
        <w:t>ankovní spojení:</w:t>
      </w:r>
      <w:r w:rsidR="006820B9">
        <w:rPr>
          <w:rFonts w:ascii="Arial" w:hAnsi="Arial" w:cs="Arial"/>
          <w:sz w:val="22"/>
          <w:szCs w:val="22"/>
        </w:rPr>
        <w:tab/>
      </w:r>
      <w:r w:rsidR="00702A2C">
        <w:rPr>
          <w:rFonts w:ascii="Arial" w:hAnsi="Arial" w:cs="Arial"/>
          <w:sz w:val="22"/>
          <w:szCs w:val="22"/>
        </w:rPr>
        <w:t>Komerční banka</w:t>
      </w:r>
      <w:r w:rsidR="00E7458D">
        <w:rPr>
          <w:rFonts w:ascii="Arial" w:hAnsi="Arial" w:cs="Arial"/>
          <w:sz w:val="22"/>
          <w:szCs w:val="22"/>
        </w:rPr>
        <w:t>, a.s.</w:t>
      </w:r>
      <w:r w:rsidR="00C7181C" w:rsidRPr="005C1B65">
        <w:rPr>
          <w:rFonts w:ascii="Arial" w:hAnsi="Arial" w:cs="Arial"/>
          <w:sz w:val="22"/>
          <w:szCs w:val="22"/>
        </w:rPr>
        <w:t xml:space="preserve">   </w:t>
      </w:r>
    </w:p>
    <w:p w:rsidR="00C7181C" w:rsidRPr="005C1B65" w:rsidRDefault="0016116B" w:rsidP="00ED7361">
      <w:pPr>
        <w:ind w:left="3402" w:hanging="3402"/>
        <w:jc w:val="both"/>
        <w:rPr>
          <w:rFonts w:ascii="Arial" w:hAnsi="Arial" w:cs="Arial"/>
          <w:sz w:val="22"/>
          <w:szCs w:val="22"/>
        </w:rPr>
      </w:pPr>
      <w:r>
        <w:rPr>
          <w:rFonts w:ascii="Arial" w:hAnsi="Arial" w:cs="Arial"/>
          <w:sz w:val="22"/>
          <w:szCs w:val="22"/>
        </w:rPr>
        <w:t>č</w:t>
      </w:r>
      <w:r w:rsidR="00C7181C" w:rsidRPr="005C1B65">
        <w:rPr>
          <w:rFonts w:ascii="Arial" w:hAnsi="Arial" w:cs="Arial"/>
          <w:sz w:val="22"/>
          <w:szCs w:val="22"/>
        </w:rPr>
        <w:t xml:space="preserve">íslo účtu:              </w:t>
      </w:r>
      <w:r w:rsidR="00C7181C" w:rsidRPr="005C1B65">
        <w:rPr>
          <w:rFonts w:ascii="Arial" w:hAnsi="Arial" w:cs="Arial"/>
          <w:sz w:val="22"/>
          <w:szCs w:val="22"/>
        </w:rPr>
        <w:tab/>
      </w:r>
      <w:r w:rsidR="00702A2C" w:rsidRPr="00702A2C">
        <w:rPr>
          <w:rFonts w:ascii="Arial" w:hAnsi="Arial" w:cs="Arial"/>
          <w:sz w:val="22"/>
          <w:szCs w:val="22"/>
        </w:rPr>
        <w:t>123-6403810267/0100</w:t>
      </w:r>
    </w:p>
    <w:p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E46182">
        <w:rPr>
          <w:rFonts w:ascii="Arial" w:hAnsi="Arial" w:cs="Arial"/>
          <w:b/>
          <w:sz w:val="22"/>
          <w:szCs w:val="22"/>
        </w:rPr>
        <w:t>„</w:t>
      </w:r>
      <w:r w:rsidR="00AA02D9" w:rsidRPr="005C1B65">
        <w:rPr>
          <w:rFonts w:ascii="Arial" w:hAnsi="Arial" w:cs="Arial"/>
          <w:b/>
          <w:sz w:val="22"/>
          <w:szCs w:val="22"/>
        </w:rPr>
        <w:t>příkazce</w:t>
      </w:r>
      <w:r w:rsidR="00E46182">
        <w:rPr>
          <w:rFonts w:ascii="Arial" w:hAnsi="Arial" w:cs="Arial"/>
          <w:b/>
          <w:sz w:val="22"/>
          <w:szCs w:val="22"/>
        </w:rPr>
        <w:t>“</w:t>
      </w:r>
      <w:r w:rsidRPr="005C1B65">
        <w:rPr>
          <w:rFonts w:ascii="Arial" w:hAnsi="Arial" w:cs="Arial"/>
          <w:b/>
          <w:sz w:val="22"/>
          <w:szCs w:val="22"/>
        </w:rPr>
        <w:t>)</w:t>
      </w:r>
    </w:p>
    <w:p w:rsidR="00392621" w:rsidRPr="005C1B65" w:rsidRDefault="00392621" w:rsidP="00ED7361">
      <w:pPr>
        <w:ind w:left="3402" w:hanging="3402"/>
        <w:jc w:val="both"/>
        <w:rPr>
          <w:rFonts w:ascii="Arial" w:hAnsi="Arial" w:cs="Arial"/>
          <w:b/>
          <w:sz w:val="22"/>
          <w:szCs w:val="22"/>
        </w:rPr>
      </w:pPr>
    </w:p>
    <w:p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F36265">
        <w:rPr>
          <w:rFonts w:ascii="Arial" w:hAnsi="Arial" w:cs="Arial"/>
          <w:sz w:val="22"/>
          <w:szCs w:val="22"/>
        </w:rPr>
        <w:t xml:space="preserve">(vyplní </w:t>
      </w:r>
      <w:r w:rsidR="00F33AAD">
        <w:rPr>
          <w:rFonts w:ascii="Arial" w:hAnsi="Arial" w:cs="Arial"/>
          <w:sz w:val="22"/>
          <w:szCs w:val="22"/>
        </w:rPr>
        <w:t>dodavatel</w:t>
      </w:r>
      <w:r w:rsidR="00F36265">
        <w:rPr>
          <w:rFonts w:ascii="Arial" w:hAnsi="Arial" w:cs="Arial"/>
          <w:sz w:val="22"/>
          <w:szCs w:val="22"/>
        </w:rPr>
        <w:t>)</w:t>
      </w:r>
    </w:p>
    <w:p w:rsidR="00060650" w:rsidRPr="005C1B65" w:rsidRDefault="0016116B" w:rsidP="00ED7361">
      <w:pPr>
        <w:ind w:left="3402" w:hanging="3402"/>
        <w:jc w:val="both"/>
        <w:rPr>
          <w:rFonts w:ascii="Arial" w:hAnsi="Arial" w:cs="Arial"/>
          <w:sz w:val="22"/>
          <w:szCs w:val="22"/>
        </w:rPr>
      </w:pPr>
      <w:r>
        <w:rPr>
          <w:rFonts w:ascii="Arial" w:hAnsi="Arial" w:cs="Arial"/>
          <w:sz w:val="22"/>
          <w:szCs w:val="22"/>
        </w:rPr>
        <w:t>a</w:t>
      </w:r>
      <w:r w:rsidR="002B171A" w:rsidRPr="005C1B65">
        <w:rPr>
          <w:rFonts w:ascii="Arial" w:hAnsi="Arial" w:cs="Arial"/>
          <w:sz w:val="22"/>
          <w:szCs w:val="22"/>
        </w:rPr>
        <w:t>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16116B"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rsidR="002B171A" w:rsidRPr="005C1B65" w:rsidRDefault="0016116B" w:rsidP="00ED7361">
      <w:pPr>
        <w:pStyle w:val="Nadpis2"/>
        <w:numPr>
          <w:ilvl w:val="0"/>
          <w:numId w:val="0"/>
        </w:numPr>
        <w:ind w:left="3402" w:hanging="3402"/>
        <w:jc w:val="both"/>
        <w:rPr>
          <w:rFonts w:ascii="Arial" w:hAnsi="Arial" w:cs="Arial"/>
          <w:sz w:val="22"/>
          <w:szCs w:val="22"/>
        </w:rPr>
      </w:pPr>
      <w:r>
        <w:rPr>
          <w:rFonts w:ascii="Arial" w:hAnsi="Arial" w:cs="Arial"/>
          <w:sz w:val="22"/>
          <w:szCs w:val="22"/>
        </w:rPr>
        <w:t>p</w:t>
      </w:r>
      <w:r w:rsidR="002B171A" w:rsidRPr="005C1B65">
        <w:rPr>
          <w:rFonts w:ascii="Arial" w:hAnsi="Arial" w:cs="Arial"/>
          <w:sz w:val="22"/>
          <w:szCs w:val="22"/>
        </w:rPr>
        <w:t>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16116B" w:rsidP="00ED7361">
      <w:pPr>
        <w:pStyle w:val="Nadpis2"/>
        <w:tabs>
          <w:tab w:val="left" w:pos="0"/>
        </w:tabs>
        <w:ind w:left="3402" w:hanging="3402"/>
        <w:jc w:val="both"/>
        <w:rPr>
          <w:rFonts w:ascii="Arial" w:hAnsi="Arial" w:cs="Arial"/>
          <w:sz w:val="22"/>
          <w:szCs w:val="22"/>
        </w:rPr>
      </w:pPr>
      <w:r>
        <w:rPr>
          <w:rFonts w:ascii="Arial" w:hAnsi="Arial" w:cs="Arial"/>
          <w:sz w:val="22"/>
          <w:szCs w:val="22"/>
        </w:rPr>
        <w:t>č</w:t>
      </w:r>
      <w:r w:rsidR="002B171A" w:rsidRPr="005C1B65">
        <w:rPr>
          <w:rFonts w:ascii="Arial" w:hAnsi="Arial" w:cs="Arial"/>
          <w:sz w:val="22"/>
          <w:szCs w:val="22"/>
        </w:rPr>
        <w:t>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E46182">
        <w:rPr>
          <w:rFonts w:ascii="Arial" w:hAnsi="Arial" w:cs="Arial"/>
          <w:b/>
          <w:sz w:val="22"/>
          <w:szCs w:val="22"/>
        </w:rPr>
        <w:t>„</w:t>
      </w:r>
      <w:r w:rsidR="00AA02D9" w:rsidRPr="005C1B65">
        <w:rPr>
          <w:rFonts w:ascii="Arial" w:hAnsi="Arial" w:cs="Arial"/>
          <w:b/>
          <w:sz w:val="22"/>
          <w:szCs w:val="22"/>
        </w:rPr>
        <w:t>příkazník</w:t>
      </w:r>
      <w:r w:rsidR="00E46182">
        <w:rPr>
          <w:rFonts w:ascii="Arial" w:hAnsi="Arial" w:cs="Arial"/>
          <w:b/>
          <w:sz w:val="22"/>
          <w:szCs w:val="22"/>
        </w:rPr>
        <w:t>“</w:t>
      </w:r>
      <w:r w:rsidRPr="005C1B65">
        <w:rPr>
          <w:rFonts w:ascii="Arial" w:hAnsi="Arial" w:cs="Arial"/>
          <w:b/>
          <w:sz w:val="22"/>
          <w:szCs w:val="22"/>
        </w:rPr>
        <w:t>)</w:t>
      </w:r>
    </w:p>
    <w:p w:rsidR="0068344E" w:rsidRPr="005C1B65" w:rsidRDefault="0068344E" w:rsidP="00F021BA">
      <w:pPr>
        <w:jc w:val="both"/>
        <w:rPr>
          <w:rFonts w:ascii="Arial" w:hAnsi="Arial" w:cs="Arial"/>
          <w:b/>
          <w:sz w:val="22"/>
          <w:szCs w:val="22"/>
        </w:rPr>
      </w:pPr>
    </w:p>
    <w:p w:rsidR="00392621" w:rsidRPr="005C1B65" w:rsidRDefault="00392621" w:rsidP="002C48E7">
      <w:pPr>
        <w:jc w:val="both"/>
        <w:rPr>
          <w:rFonts w:ascii="Arial" w:hAnsi="Arial" w:cs="Arial"/>
          <w:sz w:val="22"/>
          <w:szCs w:val="22"/>
        </w:rPr>
      </w:pP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 xml:space="preserve">k provedení činností vymezených předmětem této smlouvy a příkazce se zavazuje </w:t>
      </w:r>
      <w:r w:rsidR="00F36265">
        <w:rPr>
          <w:rFonts w:ascii="Arial" w:hAnsi="Arial" w:cs="Arial"/>
          <w:spacing w:val="2"/>
          <w:sz w:val="22"/>
          <w:szCs w:val="22"/>
        </w:rPr>
        <w:t xml:space="preserve">za řádně provedenou činnost zaplatit sjednanou cenu </w:t>
      </w:r>
      <w:r w:rsidRPr="004563E9">
        <w:rPr>
          <w:rFonts w:ascii="Arial" w:hAnsi="Arial" w:cs="Arial"/>
          <w:spacing w:val="-6"/>
          <w:sz w:val="22"/>
          <w:szCs w:val="22"/>
        </w:rPr>
        <w:t>a obě strany se zavazují plnit podmínky obsažené</w:t>
      </w:r>
      <w:r w:rsidRPr="005C1B65">
        <w:rPr>
          <w:rFonts w:ascii="Arial" w:hAnsi="Arial" w:cs="Arial"/>
          <w:sz w:val="22"/>
          <w:szCs w:val="22"/>
        </w:rPr>
        <w:t xml:space="preserve"> v následujících ustanoveních této smlouvy.</w:t>
      </w:r>
    </w:p>
    <w:p w:rsidR="00392621" w:rsidRDefault="00392621" w:rsidP="002C48E7">
      <w:pPr>
        <w:jc w:val="both"/>
        <w:rPr>
          <w:rFonts w:ascii="Arial" w:hAnsi="Arial" w:cs="Arial"/>
          <w:sz w:val="22"/>
          <w:szCs w:val="22"/>
        </w:rPr>
      </w:pPr>
    </w:p>
    <w:p w:rsidR="004563E9" w:rsidRPr="005C1B65" w:rsidRDefault="004563E9" w:rsidP="002C48E7">
      <w:pPr>
        <w:jc w:val="both"/>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rsidR="00637C60" w:rsidRPr="005C1B65" w:rsidRDefault="00637C60" w:rsidP="00CF102C">
      <w:pPr>
        <w:pStyle w:val="Zkladntextodsazen21"/>
        <w:numPr>
          <w:ilvl w:val="1"/>
          <w:numId w:val="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w:t>
      </w:r>
      <w:r w:rsidR="00A53178">
        <w:rPr>
          <w:rFonts w:ascii="Arial" w:hAnsi="Arial" w:cs="Arial"/>
          <w:sz w:val="22"/>
          <w:szCs w:val="22"/>
        </w:rPr>
        <w:t>činnost</w:t>
      </w:r>
      <w:r w:rsidR="00A53178" w:rsidRPr="005C1B65">
        <w:rPr>
          <w:rFonts w:ascii="Arial" w:hAnsi="Arial" w:cs="Arial"/>
          <w:sz w:val="22"/>
          <w:szCs w:val="22"/>
        </w:rPr>
        <w:t xml:space="preserve"> </w:t>
      </w:r>
      <w:r w:rsidRPr="005C1B65">
        <w:rPr>
          <w:rFonts w:ascii="Arial" w:hAnsi="Arial" w:cs="Arial"/>
          <w:sz w:val="22"/>
          <w:szCs w:val="22"/>
        </w:rPr>
        <w:t xml:space="preserve">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rsidR="00637C60" w:rsidRPr="005C1B65" w:rsidRDefault="00637C60" w:rsidP="00637C60">
      <w:pPr>
        <w:pStyle w:val="Zkladntextodsazen21"/>
        <w:ind w:left="0" w:firstLine="0"/>
        <w:rPr>
          <w:rFonts w:ascii="Arial" w:hAnsi="Arial" w:cs="Arial"/>
          <w:sz w:val="22"/>
          <w:szCs w:val="22"/>
        </w:rPr>
      </w:pPr>
    </w:p>
    <w:p w:rsidR="009229FA" w:rsidRDefault="00637C60" w:rsidP="00BC02C9">
      <w:pPr>
        <w:pStyle w:val="Zkladntextodsazen21"/>
        <w:numPr>
          <w:ilvl w:val="1"/>
          <w:numId w:val="9"/>
        </w:numPr>
        <w:spacing w:line="264" w:lineRule="auto"/>
        <w:rPr>
          <w:rFonts w:ascii="Arial" w:hAnsi="Arial" w:cs="Arial"/>
          <w:sz w:val="22"/>
          <w:szCs w:val="22"/>
        </w:rPr>
      </w:pPr>
      <w:r w:rsidRPr="009C062E">
        <w:rPr>
          <w:rFonts w:ascii="Arial" w:hAnsi="Arial" w:cs="Arial"/>
          <w:sz w:val="22"/>
          <w:szCs w:val="22"/>
        </w:rPr>
        <w:t xml:space="preserve">Výkon </w:t>
      </w:r>
      <w:r w:rsidR="00A53178">
        <w:rPr>
          <w:rFonts w:ascii="Arial" w:hAnsi="Arial" w:cs="Arial"/>
          <w:sz w:val="22"/>
          <w:szCs w:val="22"/>
        </w:rPr>
        <w:t>činnosti</w:t>
      </w:r>
      <w:r w:rsidR="00A53178" w:rsidRPr="009C062E">
        <w:rPr>
          <w:rFonts w:ascii="Arial" w:hAnsi="Arial" w:cs="Arial"/>
          <w:sz w:val="22"/>
          <w:szCs w:val="22"/>
        </w:rPr>
        <w:t xml:space="preserve"> </w:t>
      </w:r>
      <w:r w:rsidRPr="009C062E">
        <w:rPr>
          <w:rFonts w:ascii="Arial" w:hAnsi="Arial" w:cs="Arial"/>
          <w:sz w:val="22"/>
          <w:szCs w:val="22"/>
        </w:rPr>
        <w:t>koordinátora bezpečnosti a ochrany zdr</w:t>
      </w:r>
      <w:bookmarkStart w:id="0" w:name="_GoBack"/>
      <w:bookmarkEnd w:id="0"/>
      <w:r w:rsidRPr="009C062E">
        <w:rPr>
          <w:rFonts w:ascii="Arial" w:hAnsi="Arial" w:cs="Arial"/>
          <w:sz w:val="22"/>
          <w:szCs w:val="22"/>
        </w:rPr>
        <w:t xml:space="preserve">aví při práci na staveništi (dále jen “koordinátor BOZP“) bude </w:t>
      </w:r>
      <w:r w:rsidR="00A53178">
        <w:rPr>
          <w:rFonts w:ascii="Arial" w:hAnsi="Arial" w:cs="Arial"/>
          <w:sz w:val="22"/>
          <w:szCs w:val="22"/>
        </w:rPr>
        <w:t>prováděn</w:t>
      </w:r>
      <w:r w:rsidR="00A53178" w:rsidRPr="009C062E">
        <w:rPr>
          <w:rFonts w:ascii="Arial" w:hAnsi="Arial" w:cs="Arial"/>
          <w:sz w:val="22"/>
          <w:szCs w:val="22"/>
        </w:rPr>
        <w:t xml:space="preserve"> </w:t>
      </w:r>
      <w:r w:rsidRPr="009C062E">
        <w:rPr>
          <w:rFonts w:ascii="Arial" w:hAnsi="Arial" w:cs="Arial"/>
          <w:sz w:val="22"/>
          <w:szCs w:val="22"/>
        </w:rPr>
        <w:t>na stavbě</w:t>
      </w:r>
      <w:r w:rsidRPr="009C062E">
        <w:rPr>
          <w:rFonts w:ascii="Arial" w:hAnsi="Arial" w:cs="Arial"/>
          <w:b/>
          <w:sz w:val="22"/>
          <w:szCs w:val="22"/>
        </w:rPr>
        <w:t xml:space="preserve">: </w:t>
      </w:r>
      <w:r w:rsidR="00074E18" w:rsidRPr="009C062E">
        <w:rPr>
          <w:rFonts w:ascii="Arial" w:hAnsi="Arial" w:cs="Arial"/>
          <w:b/>
          <w:sz w:val="22"/>
          <w:szCs w:val="22"/>
        </w:rPr>
        <w:t xml:space="preserve"> </w:t>
      </w:r>
      <w:r w:rsidR="00BC02C9" w:rsidRPr="00BC02C9">
        <w:rPr>
          <w:rFonts w:ascii="Arial" w:hAnsi="Arial" w:cs="Arial"/>
          <w:b/>
          <w:sz w:val="22"/>
          <w:szCs w:val="22"/>
        </w:rPr>
        <w:t>II/354 Petrovice - Hlinné</w:t>
      </w:r>
      <w:r w:rsidR="00C9452E" w:rsidRPr="000D42B2">
        <w:rPr>
          <w:rFonts w:ascii="Arial" w:hAnsi="Arial" w:cs="Arial"/>
          <w:sz w:val="22"/>
          <w:szCs w:val="22"/>
        </w:rPr>
        <w:t xml:space="preserve">, která bude realizována dle projektové dokumentace </w:t>
      </w:r>
      <w:r w:rsidR="00BC02C9" w:rsidRPr="00BC02C9">
        <w:rPr>
          <w:rFonts w:ascii="Arial" w:hAnsi="Arial" w:cs="Arial"/>
          <w:sz w:val="22"/>
          <w:szCs w:val="22"/>
        </w:rPr>
        <w:t xml:space="preserve">„II/354 Petrovice - Hlinné“ vypracované ve stupni PDPS v únoru 2022 společností </w:t>
      </w:r>
      <w:proofErr w:type="spellStart"/>
      <w:r w:rsidR="00BC02C9" w:rsidRPr="00BC02C9">
        <w:rPr>
          <w:rFonts w:ascii="Arial" w:hAnsi="Arial" w:cs="Arial"/>
          <w:sz w:val="22"/>
          <w:szCs w:val="22"/>
        </w:rPr>
        <w:t>Laboro</w:t>
      </w:r>
      <w:proofErr w:type="spellEnd"/>
      <w:r w:rsidR="00BC02C9" w:rsidRPr="00BC02C9">
        <w:rPr>
          <w:rFonts w:ascii="Arial" w:hAnsi="Arial" w:cs="Arial"/>
          <w:sz w:val="22"/>
          <w:szCs w:val="22"/>
        </w:rPr>
        <w:t xml:space="preserve"> ateliér, s.r.o., Pardubická 644, 565 01 Choceň, IČO 03706940.</w:t>
      </w:r>
    </w:p>
    <w:p w:rsidR="00637C60" w:rsidRDefault="00637C60" w:rsidP="00CF102C">
      <w:pPr>
        <w:pStyle w:val="Zkladntextodsazen21"/>
        <w:numPr>
          <w:ilvl w:val="1"/>
          <w:numId w:val="9"/>
        </w:numPr>
        <w:rPr>
          <w:rFonts w:ascii="Arial" w:hAnsi="Arial" w:cs="Arial"/>
          <w:sz w:val="22"/>
          <w:szCs w:val="22"/>
        </w:rPr>
      </w:pPr>
      <w:r w:rsidRPr="005C1B65">
        <w:rPr>
          <w:rFonts w:ascii="Arial" w:hAnsi="Arial" w:cs="Arial"/>
          <w:sz w:val="22"/>
          <w:szCs w:val="22"/>
        </w:rPr>
        <w:lastRenderedPageBreak/>
        <w:t>Příkazník prohlašuje, že splňuje požadavky na odbornou způsobilost pro výkon koordinátora bezpečnosti a ochrany zdraví při práci na staveništi</w:t>
      </w:r>
      <w:r w:rsidR="00111ECB">
        <w:rPr>
          <w:rFonts w:ascii="Arial" w:hAnsi="Arial" w:cs="Arial"/>
          <w:sz w:val="22"/>
          <w:szCs w:val="22"/>
        </w:rPr>
        <w:t>.</w:t>
      </w:r>
    </w:p>
    <w:p w:rsidR="005A35A9" w:rsidRDefault="005A35A9" w:rsidP="005A35A9">
      <w:pPr>
        <w:pStyle w:val="Odstavecseseznamem"/>
        <w:rPr>
          <w:rFonts w:ascii="Arial" w:hAnsi="Arial" w:cs="Arial"/>
          <w:sz w:val="22"/>
          <w:szCs w:val="22"/>
        </w:rPr>
      </w:pPr>
    </w:p>
    <w:p w:rsidR="005A35A9" w:rsidRPr="00237902" w:rsidRDefault="005A35A9" w:rsidP="00CF102C">
      <w:pPr>
        <w:pStyle w:val="Odstavecseseznamem"/>
        <w:numPr>
          <w:ilvl w:val="1"/>
          <w:numId w:val="9"/>
        </w:numPr>
        <w:tabs>
          <w:tab w:val="num" w:pos="-1560"/>
        </w:tabs>
        <w:jc w:val="both"/>
        <w:rPr>
          <w:rFonts w:ascii="Arial" w:hAnsi="Arial" w:cs="Arial"/>
          <w:bCs/>
          <w:sz w:val="22"/>
          <w:szCs w:val="22"/>
        </w:rPr>
      </w:pPr>
      <w:r w:rsidRPr="00237902">
        <w:rPr>
          <w:rFonts w:ascii="Arial" w:hAnsi="Arial" w:cs="Arial"/>
          <w:sz w:val="22"/>
          <w:szCs w:val="22"/>
        </w:rPr>
        <w:t>Činnost</w:t>
      </w:r>
      <w:r w:rsidRPr="00237902">
        <w:rPr>
          <w:rFonts w:ascii="Arial" w:hAnsi="Arial" w:cs="Arial"/>
          <w:bCs/>
          <w:sz w:val="22"/>
          <w:szCs w:val="22"/>
        </w:rPr>
        <w:t xml:space="preserve"> koordinátora BOZP bude provádět odborně způsobilá fyzická osoba, kterou je </w:t>
      </w:r>
      <w:r w:rsidRPr="00237902">
        <w:rPr>
          <w:rFonts w:ascii="Arial" w:hAnsi="Arial" w:cs="Arial"/>
          <w:bCs/>
          <w:sz w:val="22"/>
          <w:szCs w:val="22"/>
          <w:highlight w:val="yellow"/>
        </w:rPr>
        <w:t>...........................................</w:t>
      </w:r>
      <w:r w:rsidRPr="00237902">
        <w:rPr>
          <w:rFonts w:ascii="Arial" w:hAnsi="Arial" w:cs="Arial"/>
          <w:bCs/>
          <w:sz w:val="22"/>
          <w:szCs w:val="22"/>
        </w:rPr>
        <w:t xml:space="preserve">, číslo osvědčení </w:t>
      </w:r>
      <w:r w:rsidRPr="00237902">
        <w:rPr>
          <w:rFonts w:ascii="Arial" w:hAnsi="Arial" w:cs="Arial"/>
          <w:bCs/>
          <w:sz w:val="22"/>
          <w:szCs w:val="22"/>
          <w:highlight w:val="yellow"/>
        </w:rPr>
        <w:t>................................</w:t>
      </w:r>
      <w:r w:rsidR="00237902" w:rsidRPr="00237902">
        <w:rPr>
          <w:rFonts w:ascii="Arial" w:hAnsi="Arial" w:cs="Arial"/>
          <w:bCs/>
          <w:sz w:val="22"/>
          <w:szCs w:val="22"/>
        </w:rPr>
        <w:t>.</w:t>
      </w:r>
      <w:r w:rsidRPr="00237902">
        <w:rPr>
          <w:rFonts w:ascii="Arial" w:hAnsi="Arial" w:cs="Arial"/>
          <w:bCs/>
          <w:sz w:val="22"/>
          <w:szCs w:val="22"/>
        </w:rPr>
        <w:t xml:space="preserve"> Uzavřením této smlouvy je uvedená osoba </w:t>
      </w:r>
      <w:r w:rsidR="00E0610A">
        <w:rPr>
          <w:rFonts w:ascii="Arial" w:hAnsi="Arial" w:cs="Arial"/>
          <w:bCs/>
          <w:sz w:val="22"/>
          <w:szCs w:val="22"/>
        </w:rPr>
        <w:t>určena</w:t>
      </w:r>
      <w:r w:rsidRPr="00237902">
        <w:rPr>
          <w:rFonts w:ascii="Arial" w:hAnsi="Arial" w:cs="Arial"/>
          <w:bCs/>
          <w:sz w:val="22"/>
          <w:szCs w:val="22"/>
        </w:rPr>
        <w:t xml:space="preserve"> koordinátorem BOZP pro fázi realizace stavby. Tuto osobu je příkazník </w:t>
      </w:r>
      <w:r w:rsidRPr="00237902">
        <w:rPr>
          <w:rFonts w:ascii="Arial" w:hAnsi="Arial" w:cs="Arial"/>
          <w:sz w:val="22"/>
          <w:szCs w:val="22"/>
        </w:rPr>
        <w:t xml:space="preserve">oprávněn, po předchozím souhlasu příkazce, změnit. </w:t>
      </w:r>
    </w:p>
    <w:p w:rsidR="00637C60" w:rsidRPr="005C1B65" w:rsidRDefault="00637C60" w:rsidP="00637C60">
      <w:pPr>
        <w:pStyle w:val="Zkladntextodsazen21"/>
        <w:ind w:left="0" w:firstLine="0"/>
        <w:rPr>
          <w:rFonts w:ascii="Arial" w:hAnsi="Arial" w:cs="Arial"/>
          <w:sz w:val="22"/>
          <w:szCs w:val="22"/>
        </w:rPr>
      </w:pPr>
    </w:p>
    <w:p w:rsidR="00392621" w:rsidRPr="005C1B65" w:rsidRDefault="00AA02D9" w:rsidP="00CF102C">
      <w:pPr>
        <w:pStyle w:val="Zkladntextodsazen21"/>
        <w:numPr>
          <w:ilvl w:val="1"/>
          <w:numId w:val="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rsidR="00BD6B51" w:rsidRPr="005C1B65" w:rsidRDefault="00BD6B51" w:rsidP="00BD6B51">
      <w:pPr>
        <w:pStyle w:val="Odstavecseseznamem"/>
        <w:rPr>
          <w:rFonts w:ascii="Arial" w:hAnsi="Arial" w:cs="Arial"/>
          <w:sz w:val="22"/>
          <w:szCs w:val="22"/>
        </w:rPr>
      </w:pPr>
    </w:p>
    <w:p w:rsidR="00392621" w:rsidRPr="005C1B65" w:rsidRDefault="00AA02D9" w:rsidP="00CF102C">
      <w:pPr>
        <w:pStyle w:val="Zkladntextodsazen21"/>
        <w:numPr>
          <w:ilvl w:val="1"/>
          <w:numId w:val="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rsidR="004563E9" w:rsidRDefault="004563E9" w:rsidP="002C48E7">
      <w:pPr>
        <w:tabs>
          <w:tab w:val="left" w:pos="567"/>
        </w:tabs>
        <w:jc w:val="both"/>
        <w:rPr>
          <w:rFonts w:ascii="Arial" w:hAnsi="Arial" w:cs="Arial"/>
          <w:sz w:val="22"/>
          <w:szCs w:val="22"/>
        </w:rPr>
      </w:pPr>
    </w:p>
    <w:p w:rsidR="007A7B3F" w:rsidRPr="005C1B65" w:rsidRDefault="007A7B3F" w:rsidP="002C48E7">
      <w:pPr>
        <w:tabs>
          <w:tab w:val="left" w:pos="567"/>
        </w:tabs>
        <w:jc w:val="both"/>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rsidR="00637C60" w:rsidRPr="005C1B65" w:rsidRDefault="00637C60" w:rsidP="002C48E7">
      <w:pPr>
        <w:pStyle w:val="Bntext2"/>
        <w:ind w:left="0"/>
        <w:rPr>
          <w:rFonts w:cs="Arial"/>
          <w:szCs w:val="22"/>
        </w:rPr>
      </w:pPr>
    </w:p>
    <w:p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 xml:space="preserve">č. 591/2006 Sb.,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rsidR="00637C60" w:rsidRPr="005C1B65" w:rsidRDefault="00637C60" w:rsidP="00637C60">
      <w:pPr>
        <w:pStyle w:val="Bntext2"/>
        <w:rPr>
          <w:rFonts w:cs="Arial"/>
          <w:szCs w:val="22"/>
        </w:rPr>
      </w:pPr>
    </w:p>
    <w:p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3B751A">
        <w:rPr>
          <w:rFonts w:cs="Arial"/>
          <w:szCs w:val="22"/>
        </w:rPr>
        <w:t>příkazci</w:t>
      </w:r>
      <w:r w:rsidRPr="005C1B65">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3B751A">
        <w:rPr>
          <w:rFonts w:cs="Arial"/>
          <w:szCs w:val="22"/>
        </w:rPr>
        <w:t>příkazcem</w:t>
      </w:r>
      <w:r w:rsidRPr="005C1B65">
        <w:rPr>
          <w:rFonts w:cs="Arial"/>
          <w:szCs w:val="22"/>
        </w:rPr>
        <w:t>, ekonomicky přiměřené</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 xml:space="preserve">zpracovává </w:t>
      </w:r>
      <w:r w:rsidR="00D8703B">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rsidR="00FD0230" w:rsidRDefault="00FD0230" w:rsidP="00344121">
      <w:pPr>
        <w:pStyle w:val="Bntext2"/>
        <w:ind w:left="284" w:hanging="142"/>
        <w:rPr>
          <w:rFonts w:cs="Arial"/>
          <w:szCs w:val="22"/>
        </w:rPr>
      </w:pPr>
    </w:p>
    <w:p w:rsidR="008A4DAD" w:rsidRDefault="008A4DAD" w:rsidP="00344121">
      <w:pPr>
        <w:pStyle w:val="Bntext2"/>
        <w:ind w:left="284" w:hanging="142"/>
        <w:rPr>
          <w:rFonts w:cs="Arial"/>
          <w:szCs w:val="22"/>
        </w:rPr>
      </w:pPr>
    </w:p>
    <w:p w:rsidR="008A4DAD" w:rsidRDefault="008A4DAD" w:rsidP="00344121">
      <w:pPr>
        <w:pStyle w:val="Bntext2"/>
        <w:ind w:left="284" w:hanging="142"/>
        <w:rPr>
          <w:rFonts w:cs="Arial"/>
          <w:szCs w:val="22"/>
        </w:rPr>
      </w:pPr>
    </w:p>
    <w:p w:rsidR="00637C60" w:rsidRPr="005C1B65" w:rsidRDefault="00735DC1" w:rsidP="00735DC1">
      <w:pPr>
        <w:pStyle w:val="Bntext2"/>
        <w:ind w:hanging="567"/>
        <w:rPr>
          <w:rFonts w:cs="Arial"/>
          <w:b/>
          <w:szCs w:val="22"/>
        </w:rPr>
      </w:pPr>
      <w:proofErr w:type="gramStart"/>
      <w:r>
        <w:rPr>
          <w:rFonts w:cs="Arial"/>
          <w:b/>
          <w:szCs w:val="22"/>
        </w:rPr>
        <w:lastRenderedPageBreak/>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3B751A">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r>
      <w:r w:rsidR="00FD72F1">
        <w:rPr>
          <w:rFonts w:cs="Arial"/>
          <w:szCs w:val="22"/>
        </w:rPr>
        <w:t xml:space="preserve">do stavebního deníku </w:t>
      </w:r>
      <w:r w:rsidRPr="005C1B65">
        <w:rPr>
          <w:rFonts w:cs="Arial"/>
          <w:szCs w:val="22"/>
        </w:rPr>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navrhuje termíny kontrolních dnů k dodržování </w:t>
      </w:r>
      <w:r w:rsidR="00FD72F1">
        <w:rPr>
          <w:rFonts w:cs="Arial"/>
          <w:szCs w:val="22"/>
        </w:rPr>
        <w:t>p</w:t>
      </w:r>
      <w:r w:rsidRPr="005C1B65">
        <w:rPr>
          <w:rFonts w:cs="Arial"/>
          <w:szCs w:val="22"/>
        </w:rPr>
        <w:t>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rsidR="00637C60" w:rsidRDefault="00637C60" w:rsidP="00637C60">
      <w:pPr>
        <w:pStyle w:val="Bntext2"/>
        <w:rPr>
          <w:rFonts w:cs="Arial"/>
          <w:szCs w:val="22"/>
        </w:rPr>
      </w:pPr>
    </w:p>
    <w:p w:rsidR="00637C60" w:rsidRPr="005C1B65" w:rsidRDefault="00735DC1" w:rsidP="00735DC1">
      <w:pPr>
        <w:pStyle w:val="Bntext2"/>
        <w:ind w:hanging="567"/>
        <w:rPr>
          <w:rFonts w:cs="Arial"/>
          <w:b/>
          <w:szCs w:val="22"/>
        </w:rPr>
      </w:pPr>
      <w:proofErr w:type="gramStart"/>
      <w:r>
        <w:rPr>
          <w:rFonts w:cs="Arial"/>
          <w:b/>
          <w:szCs w:val="22"/>
        </w:rPr>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rsidR="00637C60" w:rsidRPr="005C1B65" w:rsidRDefault="00637C60" w:rsidP="008A1BC0">
      <w:pPr>
        <w:pStyle w:val="Bntext2"/>
        <w:ind w:left="284" w:hanging="142"/>
        <w:rPr>
          <w:rFonts w:cs="Arial"/>
          <w:szCs w:val="22"/>
        </w:rPr>
      </w:pPr>
      <w:r w:rsidRPr="005C1B65">
        <w:rPr>
          <w:rFonts w:cs="Arial"/>
          <w:szCs w:val="22"/>
        </w:rPr>
        <w:lastRenderedPageBreak/>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činnosti.</w:t>
      </w:r>
    </w:p>
    <w:p w:rsidR="00B71A85" w:rsidRPr="005C1B65" w:rsidRDefault="00B71A85" w:rsidP="007A7B3F">
      <w:pPr>
        <w:pStyle w:val="Bntext2"/>
        <w:ind w:left="0"/>
        <w:rPr>
          <w:rFonts w:cs="Arial"/>
          <w:szCs w:val="22"/>
        </w:rPr>
      </w:pPr>
    </w:p>
    <w:p w:rsidR="00392621" w:rsidRPr="005C1B65" w:rsidRDefault="00392621" w:rsidP="002C48E7">
      <w:pPr>
        <w:pStyle w:val="Zkladntextodsazen31"/>
        <w:ind w:left="0" w:firstLine="0"/>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rsidR="00D05A9D" w:rsidRPr="00D05A9D" w:rsidRDefault="00D05A9D" w:rsidP="00D05A9D">
      <w:pPr>
        <w:pStyle w:val="Zkladntextodsazen"/>
        <w:tabs>
          <w:tab w:val="left" w:pos="567"/>
        </w:tabs>
        <w:jc w:val="both"/>
        <w:rPr>
          <w:rFonts w:ascii="Arial" w:hAnsi="Arial" w:cs="Arial"/>
          <w:sz w:val="22"/>
          <w:szCs w:val="22"/>
        </w:rPr>
      </w:pPr>
    </w:p>
    <w:p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rsidR="00DA106F" w:rsidRPr="004D00AA" w:rsidRDefault="00DA106F" w:rsidP="00DA106F">
      <w:pPr>
        <w:pStyle w:val="Nzev"/>
        <w:spacing w:line="288" w:lineRule="auto"/>
        <w:ind w:left="6804" w:hanging="6798"/>
        <w:jc w:val="left"/>
        <w:rPr>
          <w:rFonts w:ascii="Arial" w:hAnsi="Arial" w:cs="Arial"/>
          <w:b w:val="0"/>
          <w:bCs w:val="0"/>
          <w:sz w:val="22"/>
          <w:szCs w:val="22"/>
          <w:lang w:val="cs-CZ"/>
        </w:rPr>
      </w:pPr>
      <w:r w:rsidRPr="00B57C09">
        <w:rPr>
          <w:rFonts w:ascii="Arial" w:hAnsi="Arial" w:cs="Arial"/>
          <w:b w:val="0"/>
          <w:bCs w:val="0"/>
          <w:sz w:val="22"/>
          <w:szCs w:val="22"/>
        </w:rPr>
        <w:t xml:space="preserve">Zahájení realizace stavby – předání staveniště </w:t>
      </w:r>
      <w:r w:rsidRPr="00B57C09">
        <w:rPr>
          <w:rFonts w:ascii="Arial" w:hAnsi="Arial" w:cs="Arial"/>
          <w:b w:val="0"/>
          <w:bCs w:val="0"/>
          <w:sz w:val="22"/>
          <w:szCs w:val="22"/>
        </w:rPr>
        <w:tab/>
      </w:r>
      <w:r w:rsidRPr="004D00AA">
        <w:rPr>
          <w:rFonts w:ascii="Arial" w:hAnsi="Arial" w:cs="Arial"/>
          <w:b w:val="0"/>
          <w:bCs w:val="0"/>
          <w:sz w:val="22"/>
          <w:szCs w:val="22"/>
          <w:lang w:val="cs-CZ"/>
        </w:rPr>
        <w:t>0</w:t>
      </w:r>
      <w:r w:rsidR="00BC02C9">
        <w:rPr>
          <w:rFonts w:ascii="Arial" w:hAnsi="Arial" w:cs="Arial"/>
          <w:b w:val="0"/>
          <w:bCs w:val="0"/>
          <w:sz w:val="22"/>
          <w:szCs w:val="22"/>
          <w:lang w:val="cs-CZ"/>
        </w:rPr>
        <w:t>3</w:t>
      </w:r>
      <w:r w:rsidRPr="004D00AA">
        <w:rPr>
          <w:rFonts w:ascii="Arial" w:hAnsi="Arial" w:cs="Arial"/>
          <w:b w:val="0"/>
          <w:bCs w:val="0"/>
          <w:sz w:val="22"/>
          <w:szCs w:val="22"/>
        </w:rPr>
        <w:t>/20</w:t>
      </w:r>
      <w:r w:rsidRPr="004D00AA">
        <w:rPr>
          <w:rFonts w:ascii="Arial" w:hAnsi="Arial" w:cs="Arial"/>
          <w:b w:val="0"/>
          <w:bCs w:val="0"/>
          <w:sz w:val="22"/>
          <w:szCs w:val="22"/>
          <w:lang w:val="cs-CZ"/>
        </w:rPr>
        <w:t>2</w:t>
      </w:r>
      <w:r w:rsidR="004D00AA" w:rsidRPr="004D00AA">
        <w:rPr>
          <w:rFonts w:ascii="Arial" w:hAnsi="Arial" w:cs="Arial"/>
          <w:b w:val="0"/>
          <w:bCs w:val="0"/>
          <w:sz w:val="22"/>
          <w:szCs w:val="22"/>
          <w:lang w:val="cs-CZ"/>
        </w:rPr>
        <w:t>5</w:t>
      </w:r>
    </w:p>
    <w:p w:rsidR="00DA106F" w:rsidRPr="004D00AA" w:rsidRDefault="00BC02C9" w:rsidP="00DA106F">
      <w:pPr>
        <w:pStyle w:val="Nzev"/>
        <w:spacing w:line="288" w:lineRule="auto"/>
        <w:ind w:left="6804" w:hanging="6798"/>
        <w:jc w:val="left"/>
        <w:rPr>
          <w:rFonts w:ascii="Arial" w:hAnsi="Arial" w:cs="Arial"/>
          <w:b w:val="0"/>
          <w:bCs w:val="0"/>
          <w:sz w:val="22"/>
          <w:szCs w:val="22"/>
          <w:lang w:val="cs-CZ"/>
        </w:rPr>
      </w:pPr>
      <w:r w:rsidRPr="00BC02C9">
        <w:rPr>
          <w:rFonts w:ascii="Arial" w:hAnsi="Arial" w:cs="Arial"/>
          <w:b w:val="0"/>
          <w:sz w:val="22"/>
          <w:szCs w:val="22"/>
        </w:rPr>
        <w:t>Uvedení stavby do předčasného užívání, zprovoznění stavby</w:t>
      </w:r>
      <w:r w:rsidRPr="00BC02C9">
        <w:rPr>
          <w:rFonts w:ascii="Arial" w:hAnsi="Arial" w:cs="Arial"/>
          <w:b w:val="0"/>
          <w:sz w:val="22"/>
          <w:szCs w:val="22"/>
        </w:rPr>
        <w:tab/>
        <w:t>do 31. 10. 2025</w:t>
      </w:r>
    </w:p>
    <w:p w:rsidR="00DA106F" w:rsidRPr="004D00AA" w:rsidRDefault="00DA106F" w:rsidP="00DA106F">
      <w:pPr>
        <w:pStyle w:val="Nzev"/>
        <w:spacing w:line="288" w:lineRule="auto"/>
        <w:ind w:left="6804" w:hanging="6798"/>
        <w:jc w:val="left"/>
        <w:rPr>
          <w:rFonts w:ascii="Arial" w:hAnsi="Arial" w:cs="Arial"/>
          <w:b w:val="0"/>
          <w:sz w:val="22"/>
          <w:szCs w:val="22"/>
          <w:lang w:val="cs-CZ"/>
        </w:rPr>
      </w:pPr>
      <w:r w:rsidRPr="004D00AA">
        <w:rPr>
          <w:rFonts w:ascii="Arial" w:hAnsi="Arial" w:cs="Arial"/>
          <w:b w:val="0"/>
          <w:sz w:val="22"/>
          <w:szCs w:val="22"/>
        </w:rPr>
        <w:t>Dokončení díla vč. předání kompletní dokladové části</w:t>
      </w:r>
      <w:r w:rsidRPr="004D00AA">
        <w:rPr>
          <w:rFonts w:ascii="Arial" w:hAnsi="Arial" w:cs="Arial"/>
          <w:b w:val="0"/>
          <w:sz w:val="22"/>
          <w:szCs w:val="22"/>
        </w:rPr>
        <w:tab/>
        <w:t xml:space="preserve">do </w:t>
      </w:r>
      <w:r w:rsidR="00BC02C9">
        <w:rPr>
          <w:rFonts w:ascii="Arial" w:hAnsi="Arial" w:cs="Arial"/>
          <w:b w:val="0"/>
          <w:sz w:val="22"/>
          <w:szCs w:val="22"/>
          <w:lang w:val="cs-CZ"/>
        </w:rPr>
        <w:t>27</w:t>
      </w:r>
      <w:r w:rsidRPr="004D00AA">
        <w:rPr>
          <w:rFonts w:ascii="Arial" w:hAnsi="Arial" w:cs="Arial"/>
          <w:b w:val="0"/>
          <w:sz w:val="22"/>
          <w:szCs w:val="22"/>
        </w:rPr>
        <w:t>. 0</w:t>
      </w:r>
      <w:r w:rsidR="00BC02C9">
        <w:rPr>
          <w:rFonts w:ascii="Arial" w:hAnsi="Arial" w:cs="Arial"/>
          <w:b w:val="0"/>
          <w:sz w:val="22"/>
          <w:szCs w:val="22"/>
          <w:lang w:val="cs-CZ"/>
        </w:rPr>
        <w:t>2</w:t>
      </w:r>
      <w:r w:rsidRPr="004D00AA">
        <w:rPr>
          <w:rFonts w:ascii="Arial" w:hAnsi="Arial" w:cs="Arial"/>
          <w:b w:val="0"/>
          <w:sz w:val="22"/>
          <w:szCs w:val="22"/>
        </w:rPr>
        <w:t>. 202</w:t>
      </w:r>
      <w:r w:rsidR="004D00AA" w:rsidRPr="004D00AA">
        <w:rPr>
          <w:rFonts w:ascii="Arial" w:hAnsi="Arial" w:cs="Arial"/>
          <w:b w:val="0"/>
          <w:sz w:val="22"/>
          <w:szCs w:val="22"/>
          <w:lang w:val="cs-CZ"/>
        </w:rPr>
        <w:t>6</w:t>
      </w:r>
    </w:p>
    <w:p w:rsidR="00103830" w:rsidRDefault="00103830" w:rsidP="00DA106F">
      <w:pPr>
        <w:pStyle w:val="Nzev"/>
        <w:spacing w:line="288" w:lineRule="auto"/>
        <w:ind w:left="6804" w:hanging="6798"/>
        <w:jc w:val="left"/>
        <w:rPr>
          <w:rFonts w:ascii="Arial" w:hAnsi="Arial" w:cs="Arial"/>
          <w:b w:val="0"/>
          <w:sz w:val="22"/>
          <w:szCs w:val="22"/>
        </w:rPr>
      </w:pPr>
    </w:p>
    <w:p w:rsidR="00BC02C9" w:rsidRPr="009C7A79" w:rsidRDefault="00BC02C9" w:rsidP="00BC02C9">
      <w:pPr>
        <w:spacing w:line="288" w:lineRule="auto"/>
        <w:jc w:val="both"/>
        <w:rPr>
          <w:rFonts w:ascii="Arial" w:hAnsi="Arial" w:cs="Arial"/>
          <w:lang w:eastAsia="x-none"/>
        </w:rPr>
      </w:pPr>
      <w:r w:rsidRPr="00BC02C9">
        <w:rPr>
          <w:rFonts w:ascii="Arial" w:hAnsi="Arial" w:cs="Arial"/>
          <w:sz w:val="22"/>
          <w:szCs w:val="22"/>
        </w:rPr>
        <w:t>Pozn.: V zimním období (tj. od 1. listopadu do 31. března) nebudou prováděny jakékoli stavební práce, které by znemožnily provoz na pozemních komunikacích a zimní údržbu</w:t>
      </w:r>
      <w:r>
        <w:rPr>
          <w:rFonts w:ascii="Arial" w:hAnsi="Arial" w:cs="Arial"/>
          <w:lang w:eastAsia="x-none"/>
        </w:rPr>
        <w:t>.</w:t>
      </w:r>
    </w:p>
    <w:p w:rsidR="002A5CCC" w:rsidRDefault="002A5CCC" w:rsidP="00DA106F">
      <w:pPr>
        <w:pStyle w:val="Nzev"/>
        <w:spacing w:line="288" w:lineRule="auto"/>
        <w:ind w:left="6804" w:hanging="6798"/>
        <w:jc w:val="left"/>
        <w:rPr>
          <w:rFonts w:ascii="Arial" w:hAnsi="Arial" w:cs="Arial"/>
          <w:b w:val="0"/>
          <w:sz w:val="22"/>
          <w:szCs w:val="22"/>
        </w:rPr>
      </w:pPr>
    </w:p>
    <w:p w:rsidR="00103830" w:rsidRPr="00467E29" w:rsidRDefault="00103830" w:rsidP="00103830">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rsidR="00392621" w:rsidRPr="005C1B65" w:rsidRDefault="00392621" w:rsidP="002C48E7">
      <w:pPr>
        <w:pStyle w:val="Zkladntextodsazen"/>
        <w:jc w:val="both"/>
        <w:rPr>
          <w:rFonts w:ascii="Arial" w:hAnsi="Arial" w:cs="Arial"/>
          <w:sz w:val="22"/>
          <w:szCs w:val="22"/>
        </w:rPr>
      </w:pPr>
    </w:p>
    <w:p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w:t>
      </w:r>
      <w:r w:rsidR="002F143C" w:rsidRPr="009E6088">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rsidR="00392621" w:rsidRPr="0030335C" w:rsidRDefault="00392621" w:rsidP="002F143C">
      <w:pPr>
        <w:pStyle w:val="Zkladntextodsazen"/>
        <w:tabs>
          <w:tab w:val="left" w:pos="567"/>
        </w:tabs>
        <w:jc w:val="both"/>
        <w:rPr>
          <w:rFonts w:ascii="Arial" w:hAnsi="Arial"/>
          <w:sz w:val="22"/>
        </w:rPr>
      </w:pPr>
    </w:p>
    <w:p w:rsidR="00A51C2E" w:rsidRPr="005C1B65" w:rsidRDefault="00A51C2E" w:rsidP="002C48E7">
      <w:pPr>
        <w:pStyle w:val="Zkladntextodsazen"/>
        <w:tabs>
          <w:tab w:val="left" w:pos="567"/>
        </w:tabs>
        <w:jc w:val="both"/>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rsidR="003679DC" w:rsidRPr="003679DC" w:rsidRDefault="00FD0B71" w:rsidP="00CF102C">
      <w:pPr>
        <w:pStyle w:val="Zkladntextodsazen"/>
        <w:numPr>
          <w:ilvl w:val="1"/>
          <w:numId w:val="5"/>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 xml:space="preserve">[doplní </w:t>
      </w:r>
      <w:r w:rsidR="007248A0">
        <w:rPr>
          <w:rFonts w:ascii="Arial" w:hAnsi="Arial" w:cs="Arial"/>
          <w:b/>
          <w:bCs/>
          <w:sz w:val="22"/>
          <w:szCs w:val="22"/>
        </w:rPr>
        <w:t>dodavatel</w:t>
      </w:r>
      <w:r w:rsidR="003679DC" w:rsidRPr="003679DC">
        <w:rPr>
          <w:rFonts w:ascii="Arial" w:hAnsi="Arial" w:cs="Arial"/>
          <w:b/>
          <w:bCs/>
          <w:sz w:val="22"/>
          <w:szCs w:val="22"/>
        </w:rPr>
        <w:t xml:space="preserve">]:   </w:t>
      </w:r>
    </w:p>
    <w:p w:rsidR="003E016B" w:rsidRPr="005C1B65" w:rsidRDefault="008B497A" w:rsidP="002C48E7">
      <w:pPr>
        <w:pStyle w:val="Nadpis9"/>
        <w:tabs>
          <w:tab w:val="left" w:pos="1701"/>
          <w:tab w:val="right" w:leader="dot" w:pos="8931"/>
        </w:tabs>
        <w:spacing w:before="40" w:after="40"/>
        <w:rPr>
          <w:b/>
          <w:bCs/>
        </w:rPr>
      </w:pPr>
      <w:r w:rsidRPr="005C1B65">
        <w:rPr>
          <w:b/>
        </w:rPr>
        <w:tab/>
      </w:r>
    </w:p>
    <w:p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A05141">
        <w:rPr>
          <w:rFonts w:ascii="Arial" w:hAnsi="Arial" w:cs="Arial"/>
          <w:b/>
          <w:sz w:val="22"/>
          <w:szCs w:val="22"/>
        </w:rPr>
        <w:t xml:space="preserve"> </w:t>
      </w:r>
      <w:r w:rsidRPr="00A05141">
        <w:rPr>
          <w:rFonts w:ascii="Arial" w:hAnsi="Arial"/>
          <w:b/>
          <w:sz w:val="22"/>
        </w:rPr>
        <w:t>Kč</w:t>
      </w:r>
    </w:p>
    <w:p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001F6153">
        <w:rPr>
          <w:rFonts w:ascii="Arial" w:hAnsi="Arial" w:cs="Arial"/>
          <w:b/>
          <w:sz w:val="22"/>
          <w:szCs w:val="22"/>
        </w:rPr>
        <w:t xml:space="preserve"> </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A05141">
        <w:rPr>
          <w:rFonts w:ascii="Arial" w:hAnsi="Arial" w:cs="Arial"/>
          <w:b/>
          <w:sz w:val="22"/>
          <w:szCs w:val="22"/>
        </w:rPr>
        <w:t xml:space="preserve"> </w:t>
      </w:r>
      <w:r w:rsidR="00FD0B71" w:rsidRPr="005C1B65">
        <w:rPr>
          <w:rFonts w:ascii="Arial" w:hAnsi="Arial" w:cs="Arial"/>
          <w:b/>
          <w:sz w:val="22"/>
          <w:szCs w:val="22"/>
        </w:rPr>
        <w:t>Kč</w:t>
      </w:r>
    </w:p>
    <w:p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24FDB" w:rsidRPr="00A05141">
        <w:rPr>
          <w:rFonts w:ascii="Arial" w:hAnsi="Arial"/>
          <w:b/>
          <w:sz w:val="22"/>
        </w:rPr>
        <w:t xml:space="preserve"> Kč</w:t>
      </w:r>
    </w:p>
    <w:p w:rsidR="00924FDB" w:rsidRPr="00924FDB" w:rsidRDefault="00924FDB" w:rsidP="00924FDB">
      <w:pPr>
        <w:pStyle w:val="Zkladntextodsazen"/>
        <w:jc w:val="both"/>
        <w:rPr>
          <w:rFonts w:ascii="Arial" w:hAnsi="Arial" w:cs="Arial"/>
          <w:bCs/>
          <w:sz w:val="22"/>
          <w:szCs w:val="22"/>
        </w:rPr>
      </w:pPr>
    </w:p>
    <w:p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rsidR="003B7F43" w:rsidRDefault="003B7F43" w:rsidP="00924FDB">
      <w:pPr>
        <w:pStyle w:val="Zkladntextodsazen"/>
        <w:jc w:val="both"/>
        <w:rPr>
          <w:rFonts w:ascii="Arial" w:hAnsi="Arial" w:cs="Arial"/>
          <w:bCs/>
          <w:sz w:val="22"/>
          <w:szCs w:val="22"/>
        </w:rPr>
      </w:pPr>
    </w:p>
    <w:p w:rsidR="003B7F43" w:rsidRPr="00C92A09" w:rsidRDefault="003B7F43" w:rsidP="003B7F43">
      <w:pPr>
        <w:jc w:val="both"/>
        <w:rPr>
          <w:rFonts w:ascii="Arial" w:hAnsi="Arial" w:cs="Arial"/>
          <w:bCs/>
          <w:sz w:val="22"/>
          <w:szCs w:val="22"/>
        </w:rPr>
      </w:pPr>
      <w:r w:rsidRPr="00C92A09">
        <w:rPr>
          <w:rFonts w:ascii="Arial" w:hAnsi="Arial" w:cs="Arial"/>
          <w:bCs/>
          <w:sz w:val="22"/>
          <w:szCs w:val="22"/>
        </w:rPr>
        <w:t>Kalkulace odměny:</w:t>
      </w:r>
    </w:p>
    <w:tbl>
      <w:tblPr>
        <w:tblW w:w="5000" w:type="pct"/>
        <w:tblCellMar>
          <w:left w:w="70" w:type="dxa"/>
          <w:right w:w="70" w:type="dxa"/>
        </w:tblCellMar>
        <w:tblLook w:val="0000" w:firstRow="0" w:lastRow="0" w:firstColumn="0" w:lastColumn="0" w:noHBand="0" w:noVBand="0"/>
      </w:tblPr>
      <w:tblGrid>
        <w:gridCol w:w="3554"/>
        <w:gridCol w:w="1609"/>
        <w:gridCol w:w="1609"/>
        <w:gridCol w:w="1448"/>
        <w:gridCol w:w="1722"/>
      </w:tblGrid>
      <w:tr w:rsidR="003B7F43" w:rsidRPr="00C92A09"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r>
      <w:tr w:rsidR="003B7F43" w:rsidRPr="00C92A09"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rsidR="003B7F43" w:rsidRPr="00C92A09" w:rsidRDefault="003B7F43" w:rsidP="00572C5B">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rsidR="003B7F43" w:rsidRPr="00C92A09" w:rsidRDefault="003B7F43" w:rsidP="001F6153">
            <w:pPr>
              <w:jc w:val="center"/>
              <w:rPr>
                <w:rFonts w:ascii="Arial" w:hAnsi="Arial" w:cs="Arial"/>
                <w:bCs/>
              </w:rPr>
            </w:pPr>
            <w:r w:rsidRPr="00C92A09">
              <w:rPr>
                <w:rFonts w:ascii="Arial" w:hAnsi="Arial" w:cs="Arial"/>
                <w:bCs/>
              </w:rPr>
              <w:t>1</w:t>
            </w:r>
            <w:r w:rsidR="001F6153">
              <w:rPr>
                <w:rFonts w:ascii="Arial" w:hAnsi="Arial" w:cs="Arial"/>
                <w:bCs/>
              </w:rPr>
              <w:t>2</w:t>
            </w:r>
          </w:p>
        </w:tc>
        <w:tc>
          <w:tcPr>
            <w:tcW w:w="809" w:type="pct"/>
            <w:tcBorders>
              <w:top w:val="dotted" w:sz="4"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r>
      <w:tr w:rsidR="003B7F43" w:rsidRPr="00C92A09"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r>
    </w:tbl>
    <w:p w:rsidR="003B7F43" w:rsidRPr="00A05141" w:rsidRDefault="003B7F43" w:rsidP="00924FDB">
      <w:pPr>
        <w:pStyle w:val="Zkladntextodsazen"/>
        <w:jc w:val="both"/>
        <w:rPr>
          <w:rFonts w:ascii="Arial" w:hAnsi="Arial"/>
          <w:b/>
          <w:sz w:val="22"/>
        </w:rPr>
      </w:pPr>
    </w:p>
    <w:p w:rsidR="00924FDB" w:rsidRPr="00A05141" w:rsidRDefault="00924FDB" w:rsidP="00924FDB">
      <w:pPr>
        <w:pStyle w:val="Zkladntextodsazen"/>
        <w:jc w:val="both"/>
        <w:rPr>
          <w:rFonts w:ascii="Arial" w:hAnsi="Arial"/>
          <w:b/>
          <w:sz w:val="22"/>
        </w:rPr>
      </w:pPr>
    </w:p>
    <w:p w:rsidR="004C0555" w:rsidRPr="005C1B65" w:rsidRDefault="004C0555"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lastRenderedPageBreak/>
        <w:t>Celkovou a pro účely fakturace rozhodnou cenou se rozumí cena vč. DPH.</w:t>
      </w:r>
    </w:p>
    <w:p w:rsidR="004C0555" w:rsidRPr="005C1B65" w:rsidRDefault="004C0555" w:rsidP="002C48E7">
      <w:pPr>
        <w:pStyle w:val="Zkladntextodsazen"/>
        <w:jc w:val="both"/>
        <w:rPr>
          <w:rFonts w:ascii="Arial" w:hAnsi="Arial" w:cs="Arial"/>
          <w:sz w:val="22"/>
          <w:szCs w:val="22"/>
        </w:rPr>
      </w:pPr>
    </w:p>
    <w:p w:rsidR="00AC4C65" w:rsidRPr="006F4A1F" w:rsidRDefault="00392621" w:rsidP="00CF102C">
      <w:pPr>
        <w:pStyle w:val="Zkladntextodsazen"/>
        <w:numPr>
          <w:ilvl w:val="1"/>
          <w:numId w:val="5"/>
        </w:numPr>
        <w:tabs>
          <w:tab w:val="clear" w:pos="996"/>
          <w:tab w:val="left" w:pos="567"/>
        </w:tabs>
        <w:ind w:left="0" w:firstLine="0"/>
        <w:jc w:val="both"/>
        <w:rPr>
          <w:rFonts w:ascii="Arial" w:hAnsi="Arial" w:cs="Arial"/>
          <w:sz w:val="22"/>
          <w:szCs w:val="22"/>
        </w:rPr>
      </w:pPr>
      <w:r w:rsidRPr="006F4A1F">
        <w:rPr>
          <w:rFonts w:ascii="Arial" w:hAnsi="Arial" w:cs="Arial"/>
          <w:spacing w:val="-4"/>
          <w:sz w:val="22"/>
          <w:szCs w:val="22"/>
        </w:rPr>
        <w:t xml:space="preserve">V ceně podle </w:t>
      </w:r>
      <w:r w:rsidR="00C50E94" w:rsidRPr="006F4A1F">
        <w:rPr>
          <w:rFonts w:ascii="Arial" w:hAnsi="Arial" w:cs="Arial"/>
          <w:spacing w:val="-4"/>
          <w:sz w:val="22"/>
          <w:szCs w:val="22"/>
        </w:rPr>
        <w:t>bodu 5. 1. jsou</w:t>
      </w:r>
      <w:r w:rsidRPr="006F4A1F">
        <w:rPr>
          <w:rFonts w:ascii="Arial" w:hAnsi="Arial" w:cs="Arial"/>
          <w:spacing w:val="-4"/>
          <w:sz w:val="22"/>
          <w:szCs w:val="22"/>
        </w:rPr>
        <w:t xml:space="preserve"> zahrnuty veškeré náklady na výkon </w:t>
      </w:r>
      <w:r w:rsidR="00BD6B51" w:rsidRPr="006F4A1F">
        <w:rPr>
          <w:rFonts w:ascii="Arial" w:hAnsi="Arial" w:cs="Arial"/>
          <w:spacing w:val="-4"/>
          <w:sz w:val="22"/>
          <w:szCs w:val="22"/>
        </w:rPr>
        <w:t>činností příkazníka</w:t>
      </w:r>
      <w:r w:rsidRPr="006F4A1F">
        <w:rPr>
          <w:rFonts w:ascii="Arial" w:hAnsi="Arial" w:cs="Arial"/>
          <w:spacing w:val="-4"/>
          <w:sz w:val="22"/>
          <w:szCs w:val="22"/>
        </w:rPr>
        <w:t>.</w:t>
      </w:r>
      <w:r w:rsidR="00817D71" w:rsidRPr="006F4A1F">
        <w:rPr>
          <w:rFonts w:ascii="Arial" w:hAnsi="Arial" w:cs="Arial"/>
          <w:spacing w:val="-4"/>
          <w:sz w:val="22"/>
          <w:szCs w:val="22"/>
        </w:rPr>
        <w:t xml:space="preserve"> Cena za </w:t>
      </w:r>
      <w:r w:rsidR="00247D59" w:rsidRPr="006F4A1F">
        <w:rPr>
          <w:rFonts w:ascii="Arial" w:hAnsi="Arial" w:cs="Arial"/>
          <w:spacing w:val="-4"/>
          <w:sz w:val="22"/>
          <w:szCs w:val="22"/>
        </w:rPr>
        <w:t xml:space="preserve">předmět smlouvy </w:t>
      </w:r>
      <w:r w:rsidR="00AC4C65" w:rsidRPr="006F4A1F">
        <w:rPr>
          <w:rFonts w:ascii="Arial" w:hAnsi="Arial" w:cs="Arial"/>
          <w:spacing w:val="-6"/>
          <w:sz w:val="22"/>
          <w:szCs w:val="22"/>
        </w:rPr>
        <w:t>může být upravena (zvýšena či snížena) dodatky k této smlouvě</w:t>
      </w:r>
      <w:r w:rsidR="009561BE" w:rsidRPr="006F4A1F">
        <w:rPr>
          <w:rFonts w:ascii="Arial" w:hAnsi="Arial" w:cs="Arial"/>
          <w:spacing w:val="-6"/>
          <w:sz w:val="22"/>
          <w:szCs w:val="22"/>
        </w:rPr>
        <w:t xml:space="preserve"> </w:t>
      </w:r>
      <w:r w:rsidR="006F4A1F" w:rsidRPr="006F4A1F">
        <w:rPr>
          <w:rFonts w:ascii="Arial" w:hAnsi="Arial" w:cs="Arial"/>
          <w:sz w:val="22"/>
          <w:szCs w:val="22"/>
        </w:rPr>
        <w:t xml:space="preserve">v případě změny zákonných sazeb DPH </w:t>
      </w:r>
      <w:r w:rsidR="009561BE" w:rsidRPr="006F4A1F">
        <w:rPr>
          <w:rFonts w:ascii="Arial" w:hAnsi="Arial" w:cs="Arial"/>
          <w:sz w:val="22"/>
          <w:szCs w:val="22"/>
        </w:rPr>
        <w:t>či v případě změn uvedených v odst. 5.12</w:t>
      </w:r>
      <w:r w:rsidR="00AC4C65" w:rsidRPr="006F4A1F">
        <w:rPr>
          <w:rFonts w:ascii="Arial" w:hAnsi="Arial" w:cs="Arial"/>
          <w:spacing w:val="-6"/>
          <w:sz w:val="22"/>
          <w:szCs w:val="22"/>
        </w:rPr>
        <w:t>.</w:t>
      </w:r>
    </w:p>
    <w:p w:rsidR="00CB322E" w:rsidRPr="005C1B65" w:rsidRDefault="00CB322E" w:rsidP="002C48E7">
      <w:pPr>
        <w:pStyle w:val="Zkladntextodsazen"/>
        <w:jc w:val="both"/>
        <w:rPr>
          <w:rFonts w:ascii="Arial" w:hAnsi="Arial" w:cs="Arial"/>
          <w:sz w:val="22"/>
          <w:szCs w:val="22"/>
        </w:rPr>
      </w:pPr>
    </w:p>
    <w:p w:rsidR="00392621" w:rsidRPr="005C1B65" w:rsidRDefault="00392621"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rsidR="00392621" w:rsidRPr="00245A03" w:rsidRDefault="00392621" w:rsidP="00CF102C">
      <w:pPr>
        <w:pStyle w:val="Zkladntextodsazen"/>
        <w:numPr>
          <w:ilvl w:val="0"/>
          <w:numId w:val="6"/>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rsidR="00392621" w:rsidRDefault="005B5570" w:rsidP="00CF102C">
      <w:pPr>
        <w:pStyle w:val="Zkladntextodsazen"/>
        <w:numPr>
          <w:ilvl w:val="0"/>
          <w:numId w:val="6"/>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    </w:t>
      </w:r>
    </w:p>
    <w:p w:rsidR="00A05141" w:rsidRPr="003F3534" w:rsidRDefault="00A05141" w:rsidP="00A05141">
      <w:pPr>
        <w:pStyle w:val="Zkladntextodsazen"/>
        <w:ind w:left="360"/>
        <w:jc w:val="both"/>
        <w:rPr>
          <w:rFonts w:ascii="Arial" w:hAnsi="Arial" w:cs="Arial"/>
          <w:sz w:val="22"/>
          <w:szCs w:val="22"/>
        </w:rPr>
      </w:pPr>
    </w:p>
    <w:p w:rsidR="005C477F" w:rsidRPr="007248A0" w:rsidRDefault="005C477F" w:rsidP="00D16000">
      <w:pPr>
        <w:pStyle w:val="Zkladntextodsazen"/>
        <w:numPr>
          <w:ilvl w:val="1"/>
          <w:numId w:val="5"/>
        </w:numPr>
        <w:tabs>
          <w:tab w:val="left" w:pos="570"/>
        </w:tabs>
        <w:ind w:left="0" w:firstLine="0"/>
        <w:jc w:val="both"/>
        <w:rPr>
          <w:rFonts w:ascii="Arial" w:hAnsi="Arial" w:cs="Arial"/>
          <w:sz w:val="22"/>
          <w:szCs w:val="22"/>
        </w:rPr>
      </w:pPr>
      <w:r w:rsidRPr="007248A0">
        <w:rPr>
          <w:rFonts w:ascii="Arial" w:hAnsi="Arial" w:cs="Arial"/>
          <w:sz w:val="22"/>
          <w:szCs w:val="22"/>
        </w:rPr>
        <w:t xml:space="preserve">Faktury za jednotlivá dílčí plnění i konečná faktura za poslední dílčí plnění, dle odst. </w:t>
      </w:r>
      <w:proofErr w:type="gramStart"/>
      <w:r w:rsidRPr="007248A0">
        <w:rPr>
          <w:rFonts w:ascii="Arial" w:hAnsi="Arial" w:cs="Arial"/>
          <w:sz w:val="22"/>
          <w:szCs w:val="22"/>
        </w:rPr>
        <w:t>3.1</w:t>
      </w:r>
      <w:proofErr w:type="gramEnd"/>
      <w:r w:rsidR="00A51C2E" w:rsidRPr="007248A0">
        <w:rPr>
          <w:rFonts w:ascii="Arial" w:hAnsi="Arial" w:cs="Arial"/>
          <w:sz w:val="22"/>
          <w:szCs w:val="22"/>
        </w:rPr>
        <w:t>.</w:t>
      </w:r>
      <w:r w:rsidRPr="007248A0">
        <w:rPr>
          <w:rFonts w:ascii="Arial" w:hAnsi="Arial" w:cs="Arial"/>
          <w:sz w:val="22"/>
          <w:szCs w:val="22"/>
        </w:rPr>
        <w:t>, 3.2</w:t>
      </w:r>
      <w:r w:rsidR="00A51C2E" w:rsidRPr="007248A0">
        <w:rPr>
          <w:rFonts w:ascii="Arial" w:hAnsi="Arial" w:cs="Arial"/>
          <w:sz w:val="22"/>
          <w:szCs w:val="22"/>
        </w:rPr>
        <w:t>.</w:t>
      </w:r>
      <w:r w:rsidRPr="007248A0">
        <w:rPr>
          <w:rFonts w:ascii="Arial" w:hAnsi="Arial" w:cs="Arial"/>
          <w:sz w:val="22"/>
          <w:szCs w:val="22"/>
        </w:rPr>
        <w:t xml:space="preserve">, budou vyhotoveny v jednom vyhotovení a doručeny </w:t>
      </w:r>
      <w:r w:rsidR="001B7C51" w:rsidRPr="007248A0">
        <w:rPr>
          <w:rFonts w:ascii="Arial" w:hAnsi="Arial" w:cs="Arial"/>
          <w:sz w:val="22"/>
          <w:szCs w:val="22"/>
        </w:rPr>
        <w:t>p</w:t>
      </w:r>
      <w:r w:rsidR="00FD0B71" w:rsidRPr="007248A0">
        <w:rPr>
          <w:rFonts w:ascii="Arial" w:hAnsi="Arial" w:cs="Arial"/>
          <w:sz w:val="22"/>
          <w:szCs w:val="22"/>
        </w:rPr>
        <w:t>říkazc</w:t>
      </w:r>
      <w:r w:rsidR="001B7C51" w:rsidRPr="007248A0">
        <w:rPr>
          <w:rFonts w:ascii="Arial" w:hAnsi="Arial" w:cs="Arial"/>
          <w:sz w:val="22"/>
          <w:szCs w:val="22"/>
        </w:rPr>
        <w:t>i</w:t>
      </w:r>
      <w:r w:rsidR="005514BF" w:rsidRPr="007248A0">
        <w:rPr>
          <w:rFonts w:ascii="Arial" w:hAnsi="Arial" w:cs="Arial"/>
          <w:sz w:val="22"/>
          <w:szCs w:val="22"/>
        </w:rPr>
        <w:t xml:space="preserve"> </w:t>
      </w:r>
      <w:r w:rsidR="005514BF" w:rsidRPr="00D16000">
        <w:rPr>
          <w:rFonts w:ascii="Arial" w:hAnsi="Arial" w:cs="Arial"/>
          <w:sz w:val="22"/>
          <w:szCs w:val="22"/>
        </w:rPr>
        <w:t>nebo zaslány elektronicky na adresu faktury@kr-vysocina.cz</w:t>
      </w:r>
      <w:r w:rsidRPr="007248A0">
        <w:rPr>
          <w:rFonts w:ascii="Arial" w:hAnsi="Arial" w:cs="Arial"/>
          <w:sz w:val="22"/>
          <w:szCs w:val="22"/>
        </w:rPr>
        <w:t xml:space="preserve">. Pro účely vystavení </w:t>
      </w:r>
      <w:r w:rsidR="00A07B55" w:rsidRPr="007248A0">
        <w:rPr>
          <w:rFonts w:ascii="Arial" w:hAnsi="Arial" w:cs="Arial"/>
          <w:sz w:val="22"/>
          <w:szCs w:val="22"/>
        </w:rPr>
        <w:t>faktur</w:t>
      </w:r>
      <w:r w:rsidRPr="007248A0">
        <w:rPr>
          <w:rFonts w:ascii="Arial" w:hAnsi="Arial" w:cs="Arial"/>
          <w:sz w:val="22"/>
          <w:szCs w:val="22"/>
        </w:rPr>
        <w:t xml:space="preserve"> se použije označení </w:t>
      </w:r>
      <w:r w:rsidR="00FD0B71" w:rsidRPr="007248A0">
        <w:rPr>
          <w:rFonts w:ascii="Arial" w:hAnsi="Arial" w:cs="Arial"/>
          <w:sz w:val="22"/>
          <w:szCs w:val="22"/>
        </w:rPr>
        <w:t>příkazce</w:t>
      </w:r>
      <w:r w:rsidRPr="007248A0">
        <w:rPr>
          <w:rFonts w:ascii="Arial" w:hAnsi="Arial" w:cs="Arial"/>
          <w:sz w:val="22"/>
          <w:szCs w:val="22"/>
        </w:rPr>
        <w:t xml:space="preserve">: Kraj Vysočina, Žižkova 1882/57, </w:t>
      </w:r>
      <w:r w:rsidR="008D1549" w:rsidRPr="007248A0">
        <w:rPr>
          <w:rFonts w:ascii="Arial" w:hAnsi="Arial" w:cs="Arial"/>
          <w:sz w:val="22"/>
          <w:szCs w:val="22"/>
        </w:rPr>
        <w:t>586 01</w:t>
      </w:r>
      <w:r w:rsidRPr="007248A0">
        <w:rPr>
          <w:rFonts w:ascii="Arial" w:hAnsi="Arial" w:cs="Arial"/>
          <w:sz w:val="22"/>
          <w:szCs w:val="22"/>
        </w:rPr>
        <w:t xml:space="preserve"> Jihlava, IČ</w:t>
      </w:r>
      <w:r w:rsidR="00AB1689" w:rsidRPr="007248A0">
        <w:rPr>
          <w:rFonts w:ascii="Arial" w:hAnsi="Arial" w:cs="Arial"/>
          <w:sz w:val="22"/>
          <w:szCs w:val="22"/>
        </w:rPr>
        <w:t>O</w:t>
      </w:r>
      <w:r w:rsidR="00A51C2E" w:rsidRPr="007248A0">
        <w:rPr>
          <w:rFonts w:ascii="Arial" w:hAnsi="Arial" w:cs="Arial"/>
          <w:sz w:val="22"/>
          <w:szCs w:val="22"/>
        </w:rPr>
        <w:t xml:space="preserve"> 70890</w:t>
      </w:r>
      <w:r w:rsidRPr="007248A0">
        <w:rPr>
          <w:rFonts w:ascii="Arial" w:hAnsi="Arial" w:cs="Arial"/>
          <w:sz w:val="22"/>
          <w:szCs w:val="22"/>
        </w:rPr>
        <w:t xml:space="preserve">749.  </w:t>
      </w:r>
      <w:r w:rsidR="00BA712F" w:rsidRPr="007248A0">
        <w:rPr>
          <w:rFonts w:ascii="Arial" w:hAnsi="Arial" w:cs="Arial"/>
          <w:sz w:val="22"/>
          <w:szCs w:val="22"/>
        </w:rPr>
        <w:t>P</w:t>
      </w:r>
      <w:r w:rsidR="00FD0B71" w:rsidRPr="007248A0">
        <w:rPr>
          <w:rFonts w:ascii="Arial" w:hAnsi="Arial" w:cs="Arial"/>
          <w:sz w:val="22"/>
          <w:szCs w:val="22"/>
        </w:rPr>
        <w:t>říkazník</w:t>
      </w:r>
      <w:r w:rsidR="00BA712F" w:rsidRPr="007248A0">
        <w:rPr>
          <w:rFonts w:ascii="Arial" w:hAnsi="Arial" w:cs="Arial"/>
          <w:sz w:val="22"/>
          <w:szCs w:val="22"/>
        </w:rPr>
        <w:t xml:space="preserve"> je</w:t>
      </w:r>
      <w:r w:rsidR="00FD0B71" w:rsidRPr="007248A0">
        <w:rPr>
          <w:rFonts w:ascii="Arial" w:hAnsi="Arial" w:cs="Arial"/>
          <w:sz w:val="22"/>
          <w:szCs w:val="22"/>
        </w:rPr>
        <w:t xml:space="preserve"> </w:t>
      </w:r>
      <w:r w:rsidRPr="007248A0">
        <w:rPr>
          <w:rFonts w:ascii="Arial" w:hAnsi="Arial" w:cs="Arial"/>
          <w:sz w:val="22"/>
          <w:szCs w:val="22"/>
        </w:rPr>
        <w:t xml:space="preserve">povinen uvádět na </w:t>
      </w:r>
      <w:r w:rsidR="00A07B55" w:rsidRPr="007248A0">
        <w:rPr>
          <w:rFonts w:ascii="Arial" w:hAnsi="Arial" w:cs="Arial"/>
          <w:sz w:val="22"/>
          <w:szCs w:val="22"/>
        </w:rPr>
        <w:t>fakturách</w:t>
      </w:r>
      <w:r w:rsidRPr="007248A0">
        <w:rPr>
          <w:rFonts w:ascii="Arial" w:hAnsi="Arial" w:cs="Arial"/>
          <w:sz w:val="22"/>
          <w:szCs w:val="22"/>
        </w:rPr>
        <w:t xml:space="preserve"> doslovný a přesný název akc</w:t>
      </w:r>
      <w:r w:rsidR="003C5210" w:rsidRPr="007248A0">
        <w:rPr>
          <w:rFonts w:ascii="Arial" w:hAnsi="Arial" w:cs="Arial"/>
          <w:sz w:val="22"/>
          <w:szCs w:val="22"/>
        </w:rPr>
        <w:t xml:space="preserve">e </w:t>
      </w:r>
      <w:r w:rsidR="00D16000" w:rsidRPr="00D16000">
        <w:rPr>
          <w:rFonts w:ascii="Arial" w:hAnsi="Arial" w:cs="Arial"/>
          <w:sz w:val="22"/>
          <w:szCs w:val="22"/>
        </w:rPr>
        <w:t>II/354 Petrovice – Hlinné</w:t>
      </w:r>
      <w:r w:rsidR="00DD68C7" w:rsidRPr="00D16000">
        <w:rPr>
          <w:rFonts w:ascii="Arial" w:hAnsi="Arial" w:cs="Arial"/>
          <w:sz w:val="22"/>
          <w:szCs w:val="22"/>
        </w:rPr>
        <w:t>.</w:t>
      </w:r>
    </w:p>
    <w:p w:rsidR="00DD68C7" w:rsidRPr="00A05141" w:rsidRDefault="00DD68C7" w:rsidP="00DD68C7">
      <w:pPr>
        <w:pStyle w:val="Zkladntextodsazen"/>
        <w:jc w:val="both"/>
        <w:rPr>
          <w:rFonts w:ascii="Arial" w:hAnsi="Arial" w:cs="Arial"/>
          <w:sz w:val="22"/>
          <w:szCs w:val="22"/>
        </w:rPr>
      </w:pPr>
    </w:p>
    <w:p w:rsidR="005C477F" w:rsidRPr="005C1B65" w:rsidRDefault="005C477F"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D8703B">
        <w:rPr>
          <w:rFonts w:ascii="Arial" w:hAnsi="Arial" w:cs="Arial"/>
          <w:spacing w:val="4"/>
          <w:sz w:val="22"/>
          <w:szCs w:val="22"/>
        </w:rPr>
        <w:t>příkazníkem</w:t>
      </w:r>
      <w:r w:rsidR="000B7A5F" w:rsidRPr="006E2BC3">
        <w:rPr>
          <w:rFonts w:ascii="Arial" w:hAnsi="Arial" w:cs="Arial"/>
          <w:spacing w:val="4"/>
          <w:sz w:val="22"/>
          <w:szCs w:val="22"/>
        </w:rPr>
        <w:t xml:space="preserve"> dle článku </w:t>
      </w:r>
      <w:r w:rsidRPr="006E2BC3">
        <w:rPr>
          <w:rFonts w:ascii="Arial" w:hAnsi="Arial" w:cs="Arial"/>
          <w:spacing w:val="4"/>
          <w:sz w:val="22"/>
          <w:szCs w:val="22"/>
        </w:rPr>
        <w:t xml:space="preserve">3.  Každé dílčí plnění uskutečněné podle čl. 3 </w:t>
      </w:r>
      <w:proofErr w:type="gramStart"/>
      <w:r w:rsidRPr="006E2BC3">
        <w:rPr>
          <w:rFonts w:ascii="Arial" w:hAnsi="Arial" w:cs="Arial"/>
          <w:spacing w:val="4"/>
          <w:sz w:val="22"/>
          <w:szCs w:val="22"/>
        </w:rPr>
        <w:t>této</w:t>
      </w:r>
      <w:proofErr w:type="gramEnd"/>
      <w:r w:rsidRPr="006E2BC3">
        <w:rPr>
          <w:rFonts w:ascii="Arial" w:hAnsi="Arial" w:cs="Arial"/>
          <w:spacing w:val="4"/>
          <w:sz w:val="22"/>
          <w:szCs w:val="22"/>
        </w:rPr>
        <w:t xml:space="preserve">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rsidR="005C477F" w:rsidRPr="005C1B65" w:rsidRDefault="005C477F" w:rsidP="005C477F">
      <w:pPr>
        <w:pStyle w:val="Zkladntextodsazen"/>
        <w:jc w:val="both"/>
        <w:rPr>
          <w:rFonts w:ascii="Arial" w:hAnsi="Arial" w:cs="Arial"/>
          <w:sz w:val="22"/>
          <w:szCs w:val="22"/>
        </w:rPr>
      </w:pPr>
    </w:p>
    <w:p w:rsidR="005C477F" w:rsidRPr="005C1B65" w:rsidRDefault="00FD0B71"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do patnácti dnů od posledního dne daného kalendářního měsíce, resp. od ukončení dílčího plnění, vyhotov</w:t>
      </w:r>
      <w:r w:rsidR="00103830">
        <w:rPr>
          <w:rFonts w:ascii="Arial" w:hAnsi="Arial" w:cs="Arial"/>
          <w:sz w:val="22"/>
          <w:szCs w:val="22"/>
        </w:rPr>
        <w:t>í</w:t>
      </w:r>
      <w:r w:rsidR="005C477F" w:rsidRPr="005C1B65">
        <w:rPr>
          <w:rFonts w:ascii="Arial" w:hAnsi="Arial" w:cs="Arial"/>
          <w:sz w:val="22"/>
          <w:szCs w:val="22"/>
        </w:rPr>
        <w:t xml:space="preserve">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rsidR="005C477F" w:rsidRPr="005C1B65" w:rsidRDefault="005C477F" w:rsidP="005C477F">
      <w:pPr>
        <w:pStyle w:val="Zkladntextodsazen"/>
        <w:jc w:val="both"/>
        <w:rPr>
          <w:rFonts w:ascii="Arial" w:hAnsi="Arial" w:cs="Arial"/>
          <w:sz w:val="22"/>
          <w:szCs w:val="22"/>
        </w:rPr>
      </w:pPr>
    </w:p>
    <w:p w:rsidR="002B315B" w:rsidRPr="005C1B65" w:rsidRDefault="002B315B"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rsidR="002B315B" w:rsidRPr="005C1B65" w:rsidRDefault="002B315B" w:rsidP="002B315B">
      <w:pPr>
        <w:pStyle w:val="Zkladntextodsazen"/>
        <w:jc w:val="both"/>
        <w:rPr>
          <w:rFonts w:ascii="Arial" w:hAnsi="Arial" w:cs="Arial"/>
          <w:sz w:val="22"/>
          <w:szCs w:val="22"/>
        </w:rPr>
      </w:pPr>
    </w:p>
    <w:p w:rsidR="005C477F" w:rsidRPr="005C1B65" w:rsidRDefault="002B315B"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rsidR="002B315B" w:rsidRPr="005C1B65" w:rsidRDefault="002B315B" w:rsidP="002B315B">
      <w:pPr>
        <w:pStyle w:val="Zkladntextodsazen"/>
        <w:jc w:val="both"/>
        <w:rPr>
          <w:rFonts w:ascii="Arial" w:hAnsi="Arial" w:cs="Arial"/>
          <w:sz w:val="22"/>
          <w:szCs w:val="22"/>
        </w:rPr>
      </w:pPr>
    </w:p>
    <w:p w:rsidR="005C477F" w:rsidRDefault="00FD0B71"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rsidR="00C17097" w:rsidRDefault="00C17097" w:rsidP="00C17097">
      <w:pPr>
        <w:pStyle w:val="Odstavecseseznamem"/>
        <w:rPr>
          <w:rFonts w:ascii="Arial" w:hAnsi="Arial" w:cs="Arial"/>
          <w:sz w:val="22"/>
          <w:szCs w:val="22"/>
        </w:rPr>
      </w:pPr>
    </w:p>
    <w:p w:rsidR="005C477F" w:rsidRDefault="005C477F"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w:t>
      </w:r>
      <w:r w:rsidR="00A07B55">
        <w:rPr>
          <w:rFonts w:ascii="Arial" w:hAnsi="Arial" w:cs="Arial"/>
          <w:sz w:val="22"/>
          <w:szCs w:val="22"/>
        </w:rPr>
        <w:t>faktur</w:t>
      </w:r>
      <w:r w:rsidRPr="005C1B65">
        <w:rPr>
          <w:rFonts w:ascii="Arial" w:hAnsi="Arial" w:cs="Arial"/>
          <w:sz w:val="22"/>
          <w:szCs w:val="22"/>
        </w:rPr>
        <w:t xml:space="preserve">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w:t>
      </w:r>
      <w:r w:rsidR="00A07B55">
        <w:rPr>
          <w:rFonts w:ascii="Arial" w:hAnsi="Arial" w:cs="Arial"/>
          <w:sz w:val="22"/>
          <w:szCs w:val="22"/>
        </w:rPr>
        <w:t>ou fakturu</w:t>
      </w:r>
      <w:r w:rsidRPr="005C1B65">
        <w:rPr>
          <w:rFonts w:ascii="Arial" w:hAnsi="Arial" w:cs="Arial"/>
          <w:sz w:val="22"/>
          <w:szCs w:val="22"/>
        </w:rPr>
        <w:t>.</w:t>
      </w:r>
    </w:p>
    <w:p w:rsidR="00CC734F" w:rsidRDefault="00CC734F" w:rsidP="00CC734F">
      <w:pPr>
        <w:pStyle w:val="Odstavecseseznamem"/>
        <w:rPr>
          <w:rFonts w:ascii="Arial" w:hAnsi="Arial" w:cs="Arial"/>
          <w:sz w:val="22"/>
          <w:szCs w:val="22"/>
        </w:rPr>
      </w:pPr>
    </w:p>
    <w:p w:rsidR="00F8230C" w:rsidRPr="003B7F43" w:rsidRDefault="005C477F" w:rsidP="00CF102C">
      <w:pPr>
        <w:pStyle w:val="Zkladntextodsazen"/>
        <w:numPr>
          <w:ilvl w:val="1"/>
          <w:numId w:val="5"/>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w:t>
      </w:r>
      <w:proofErr w:type="gramStart"/>
      <w:r w:rsidR="003B7F43">
        <w:rPr>
          <w:rFonts w:ascii="Arial" w:hAnsi="Arial" w:cs="Arial"/>
          <w:sz w:val="22"/>
          <w:szCs w:val="22"/>
        </w:rPr>
        <w:t>5.1. této</w:t>
      </w:r>
      <w:proofErr w:type="gramEnd"/>
      <w:r w:rsidR="003B7F43">
        <w:rPr>
          <w:rFonts w:ascii="Arial" w:hAnsi="Arial" w:cs="Arial"/>
          <w:sz w:val="22"/>
          <w:szCs w:val="22"/>
        </w:rPr>
        <w:t xml:space="preserve"> smlouvy</w:t>
      </w:r>
      <w:r w:rsidR="003B7F43" w:rsidRPr="005C1B65">
        <w:rPr>
          <w:rFonts w:ascii="Arial" w:hAnsi="Arial" w:cs="Arial"/>
          <w:sz w:val="22"/>
          <w:szCs w:val="22"/>
        </w:rPr>
        <w:t>.</w:t>
      </w:r>
    </w:p>
    <w:p w:rsidR="00CB322E" w:rsidRDefault="00CB322E" w:rsidP="002C48E7">
      <w:pPr>
        <w:pStyle w:val="Zkladntextodsazen"/>
        <w:spacing w:before="120" w:after="120"/>
        <w:jc w:val="center"/>
        <w:rPr>
          <w:rFonts w:ascii="Arial" w:hAnsi="Arial" w:cs="Arial"/>
          <w:b/>
          <w:sz w:val="22"/>
          <w:szCs w:val="22"/>
        </w:rPr>
      </w:pPr>
    </w:p>
    <w:p w:rsidR="00C17097" w:rsidRDefault="00C17097" w:rsidP="002C48E7">
      <w:pPr>
        <w:pStyle w:val="Zkladntextodsazen"/>
        <w:spacing w:before="120" w:after="120"/>
        <w:jc w:val="center"/>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lastRenderedPageBreak/>
        <w:t>Článek 6 – Práva a povinnosti smluvních stran</w:t>
      </w:r>
    </w:p>
    <w:p w:rsidR="00392621" w:rsidRDefault="003D6A9A" w:rsidP="00CF102C">
      <w:pPr>
        <w:pStyle w:val="Zkladntextodsazen"/>
        <w:numPr>
          <w:ilvl w:val="1"/>
          <w:numId w:val="4"/>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rsidR="002969BA" w:rsidRPr="005C1B65" w:rsidRDefault="002969BA" w:rsidP="00C656F2">
      <w:pPr>
        <w:pStyle w:val="Zkladntextodsazen"/>
        <w:tabs>
          <w:tab w:val="left" w:pos="567"/>
        </w:tabs>
        <w:jc w:val="both"/>
        <w:rPr>
          <w:rFonts w:ascii="Arial" w:hAnsi="Arial" w:cs="Arial"/>
          <w:sz w:val="22"/>
          <w:szCs w:val="22"/>
        </w:rPr>
      </w:pPr>
    </w:p>
    <w:p w:rsidR="00392621" w:rsidRDefault="008A23A6" w:rsidP="00CF102C">
      <w:pPr>
        <w:pStyle w:val="Zkladntextodsazen"/>
        <w:numPr>
          <w:ilvl w:val="1"/>
          <w:numId w:val="4"/>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rsidR="008F454A" w:rsidRDefault="008F454A" w:rsidP="008F454A">
      <w:pPr>
        <w:pStyle w:val="Odstavecseseznamem"/>
        <w:rPr>
          <w:rFonts w:ascii="Arial" w:hAnsi="Arial" w:cs="Arial"/>
          <w:sz w:val="22"/>
          <w:szCs w:val="22"/>
        </w:rPr>
      </w:pPr>
    </w:p>
    <w:p w:rsidR="00392621" w:rsidRPr="005C1B65" w:rsidRDefault="008A23A6" w:rsidP="00CF102C">
      <w:pPr>
        <w:pStyle w:val="Zkladntextodsazen"/>
        <w:numPr>
          <w:ilvl w:val="1"/>
          <w:numId w:val="4"/>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rsidR="0095760F" w:rsidRPr="005C1B65" w:rsidRDefault="0095760F" w:rsidP="002C48E7">
      <w:pPr>
        <w:pStyle w:val="Zkladntextodsazen"/>
        <w:tabs>
          <w:tab w:val="left" w:pos="567"/>
        </w:tabs>
        <w:jc w:val="both"/>
        <w:rPr>
          <w:rFonts w:ascii="Arial" w:hAnsi="Arial" w:cs="Arial"/>
          <w:sz w:val="22"/>
          <w:szCs w:val="22"/>
        </w:rPr>
      </w:pPr>
    </w:p>
    <w:p w:rsidR="00920C61" w:rsidRDefault="0095760F" w:rsidP="00CF102C">
      <w:pPr>
        <w:pStyle w:val="Zkladntextodsazen"/>
        <w:numPr>
          <w:ilvl w:val="1"/>
          <w:numId w:val="4"/>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rsidR="00920C61" w:rsidRDefault="00920C61" w:rsidP="00920C61">
      <w:pPr>
        <w:pStyle w:val="Zkladntextodsazen"/>
        <w:tabs>
          <w:tab w:val="left" w:pos="567"/>
        </w:tabs>
        <w:jc w:val="both"/>
        <w:rPr>
          <w:rFonts w:ascii="Arial" w:hAnsi="Arial" w:cs="Arial"/>
          <w:sz w:val="22"/>
          <w:szCs w:val="22"/>
        </w:rPr>
      </w:pPr>
    </w:p>
    <w:p w:rsidR="00C17097" w:rsidRPr="005C1B65" w:rsidRDefault="00C17097" w:rsidP="00920C61">
      <w:pPr>
        <w:pStyle w:val="Zkladntextodsazen"/>
        <w:tabs>
          <w:tab w:val="left" w:pos="567"/>
        </w:tabs>
        <w:jc w:val="both"/>
        <w:rPr>
          <w:rFonts w:ascii="Arial" w:hAnsi="Arial" w:cs="Arial"/>
          <w:sz w:val="22"/>
          <w:szCs w:val="22"/>
        </w:rPr>
      </w:pPr>
    </w:p>
    <w:p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rsidR="00F346AC" w:rsidRPr="005C1B65" w:rsidRDefault="00F346AC" w:rsidP="00CF102C">
      <w:pPr>
        <w:pStyle w:val="Zkladntextodsazen"/>
        <w:numPr>
          <w:ilvl w:val="1"/>
          <w:numId w:val="7"/>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w:t>
      </w:r>
      <w:r w:rsidR="00003A6A">
        <w:rPr>
          <w:rFonts w:ascii="Arial" w:hAnsi="Arial" w:cs="Arial"/>
          <w:sz w:val="22"/>
          <w:szCs w:val="22"/>
        </w:rPr>
        <w:t xml:space="preserve">osobami </w:t>
      </w:r>
      <w:r w:rsidRPr="005C1B65">
        <w:rPr>
          <w:rFonts w:ascii="Arial" w:hAnsi="Arial" w:cs="Arial"/>
          <w:sz w:val="22"/>
          <w:szCs w:val="22"/>
        </w:rPr>
        <w:t>obou smluvních stran.</w:t>
      </w:r>
    </w:p>
    <w:p w:rsidR="00F346AC" w:rsidRPr="005C1B65" w:rsidRDefault="00F346AC" w:rsidP="002C48E7">
      <w:pPr>
        <w:pStyle w:val="Zkladntextodsazen"/>
        <w:tabs>
          <w:tab w:val="left" w:pos="567"/>
        </w:tabs>
        <w:jc w:val="both"/>
        <w:rPr>
          <w:rFonts w:ascii="Arial" w:hAnsi="Arial" w:cs="Arial"/>
          <w:sz w:val="22"/>
          <w:szCs w:val="22"/>
        </w:rPr>
      </w:pPr>
    </w:p>
    <w:p w:rsidR="00D4741E" w:rsidRDefault="00392621" w:rsidP="00CF102C">
      <w:pPr>
        <w:pStyle w:val="Zkladntextodsazen"/>
        <w:numPr>
          <w:ilvl w:val="1"/>
          <w:numId w:val="7"/>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rsidR="007A7B3F" w:rsidRPr="00CB792D" w:rsidRDefault="007A7B3F" w:rsidP="007A7B3F">
      <w:pPr>
        <w:pStyle w:val="Odstavecseseznamem"/>
        <w:rPr>
          <w:rFonts w:ascii="Arial" w:hAnsi="Arial" w:cs="Arial"/>
          <w:sz w:val="32"/>
          <w:szCs w:val="32"/>
        </w:rPr>
      </w:pPr>
    </w:p>
    <w:p w:rsidR="007A7B3F" w:rsidRPr="005C1B65" w:rsidRDefault="007A7B3F" w:rsidP="007A7B3F">
      <w:pPr>
        <w:pStyle w:val="Zkladntextodsazen"/>
        <w:tabs>
          <w:tab w:val="left" w:pos="567"/>
        </w:tabs>
        <w:ind w:left="720"/>
        <w:jc w:val="both"/>
        <w:rPr>
          <w:rFonts w:ascii="Arial" w:hAnsi="Arial" w:cs="Arial"/>
          <w:sz w:val="22"/>
          <w:szCs w:val="22"/>
        </w:rPr>
      </w:pPr>
    </w:p>
    <w:p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rsidR="00F346AC" w:rsidRPr="005C1B65" w:rsidRDefault="00392621" w:rsidP="00CF102C">
      <w:pPr>
        <w:pStyle w:val="Zkladntextodsazen"/>
        <w:numPr>
          <w:ilvl w:val="1"/>
          <w:numId w:val="8"/>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C17097">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rsidR="00EB3840" w:rsidRPr="005C1B65" w:rsidRDefault="00EB3840" w:rsidP="00EB3840">
      <w:pPr>
        <w:pStyle w:val="Zkladntextodsazen"/>
        <w:jc w:val="both"/>
        <w:rPr>
          <w:rFonts w:ascii="Arial" w:hAnsi="Arial" w:cs="Arial"/>
          <w:sz w:val="22"/>
          <w:szCs w:val="22"/>
        </w:rPr>
      </w:pPr>
    </w:p>
    <w:p w:rsidR="00F346AC" w:rsidRPr="005C1B65" w:rsidRDefault="00F346AC" w:rsidP="00CF102C">
      <w:pPr>
        <w:pStyle w:val="Zkladntextodsazen"/>
        <w:numPr>
          <w:ilvl w:val="1"/>
          <w:numId w:val="8"/>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rsidR="00F346AC" w:rsidRPr="005C1B65" w:rsidRDefault="00F346AC" w:rsidP="002C48E7">
      <w:pPr>
        <w:pStyle w:val="Zkladntextodsazen"/>
        <w:jc w:val="both"/>
        <w:rPr>
          <w:rFonts w:ascii="Arial" w:hAnsi="Arial" w:cs="Arial"/>
          <w:sz w:val="22"/>
          <w:szCs w:val="22"/>
        </w:rPr>
      </w:pPr>
    </w:p>
    <w:p w:rsidR="00F346AC" w:rsidRPr="005C1B65" w:rsidRDefault="00F346AC" w:rsidP="008575D4">
      <w:pPr>
        <w:pStyle w:val="Zkladntextodsazen"/>
        <w:numPr>
          <w:ilvl w:val="1"/>
          <w:numId w:val="8"/>
        </w:numPr>
        <w:jc w:val="both"/>
        <w:rPr>
          <w:rFonts w:ascii="Arial" w:hAnsi="Arial" w:cs="Arial"/>
          <w:sz w:val="22"/>
          <w:szCs w:val="22"/>
        </w:rPr>
      </w:pPr>
      <w:r w:rsidRPr="005C1B65">
        <w:rPr>
          <w:rFonts w:ascii="Arial" w:hAnsi="Arial" w:cs="Arial"/>
          <w:sz w:val="22"/>
          <w:szCs w:val="22"/>
        </w:rPr>
        <w:t xml:space="preserve">V případě prodlení </w:t>
      </w:r>
      <w:r w:rsidR="008A23A6" w:rsidRPr="005C1B65">
        <w:rPr>
          <w:rFonts w:ascii="Arial" w:hAnsi="Arial" w:cs="Arial"/>
          <w:sz w:val="22"/>
          <w:szCs w:val="22"/>
        </w:rPr>
        <w:t>příkazce</w:t>
      </w:r>
      <w:r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rsidR="0000132A" w:rsidRPr="005C1B65" w:rsidRDefault="0000132A" w:rsidP="002B60BE">
      <w:pPr>
        <w:pStyle w:val="Odstavecseseznamem"/>
        <w:rPr>
          <w:rFonts w:ascii="Arial" w:hAnsi="Arial" w:cs="Arial"/>
          <w:sz w:val="22"/>
          <w:szCs w:val="22"/>
        </w:rPr>
      </w:pPr>
    </w:p>
    <w:p w:rsidR="0000132A" w:rsidRPr="005C1B65" w:rsidRDefault="0000132A" w:rsidP="008575D4">
      <w:pPr>
        <w:pStyle w:val="Zkladntextodsazen"/>
        <w:numPr>
          <w:ilvl w:val="1"/>
          <w:numId w:val="8"/>
        </w:numPr>
        <w:jc w:val="both"/>
        <w:rPr>
          <w:rFonts w:ascii="Arial" w:hAnsi="Arial" w:cs="Arial"/>
          <w:sz w:val="22"/>
          <w:szCs w:val="22"/>
        </w:rPr>
      </w:pPr>
      <w:r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ED03BF" w:rsidRPr="00CB792D" w:rsidRDefault="00ED03BF" w:rsidP="00ED03BF">
      <w:pPr>
        <w:pStyle w:val="Zkladntextodsazen"/>
        <w:jc w:val="both"/>
        <w:rPr>
          <w:rFonts w:ascii="Arial" w:hAnsi="Arial" w:cs="Arial"/>
          <w:sz w:val="32"/>
          <w:szCs w:val="32"/>
        </w:rPr>
      </w:pPr>
    </w:p>
    <w:p w:rsidR="00356977" w:rsidRPr="005C1B65" w:rsidRDefault="00356977" w:rsidP="002C48E7">
      <w:pPr>
        <w:pStyle w:val="Zkladntextodsazen"/>
        <w:jc w:val="both"/>
        <w:rPr>
          <w:rFonts w:ascii="Arial" w:hAnsi="Arial" w:cs="Arial"/>
          <w:sz w:val="22"/>
          <w:szCs w:val="22"/>
        </w:rPr>
      </w:pPr>
    </w:p>
    <w:p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rsidR="00F346AC" w:rsidRPr="005C1B65" w:rsidRDefault="008A23A6" w:rsidP="00CF102C">
      <w:pPr>
        <w:pStyle w:val="Zkladntextodsazen"/>
        <w:numPr>
          <w:ilvl w:val="1"/>
          <w:numId w:val="10"/>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rsidR="00F346AC" w:rsidRPr="005C1B65" w:rsidRDefault="00F346AC" w:rsidP="00CF102C">
      <w:pPr>
        <w:pStyle w:val="Zkladntextodsazen"/>
        <w:numPr>
          <w:ilvl w:val="1"/>
          <w:numId w:val="10"/>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rsidR="00F346AC" w:rsidRDefault="00F346AC" w:rsidP="00CF102C">
      <w:pPr>
        <w:pStyle w:val="Zkladntextodsazen"/>
        <w:numPr>
          <w:ilvl w:val="1"/>
          <w:numId w:val="10"/>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lastRenderedPageBreak/>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rsidR="00F913F3" w:rsidRPr="00F913F3" w:rsidRDefault="00F913F3" w:rsidP="00CF102C">
      <w:pPr>
        <w:pStyle w:val="Odstavecseseznamem"/>
        <w:numPr>
          <w:ilvl w:val="0"/>
          <w:numId w:val="10"/>
        </w:numPr>
        <w:tabs>
          <w:tab w:val="left" w:pos="567"/>
        </w:tabs>
        <w:spacing w:after="120"/>
        <w:jc w:val="both"/>
        <w:rPr>
          <w:rFonts w:ascii="Arial" w:hAnsi="Arial" w:cs="Arial"/>
          <w:vanish/>
          <w:sz w:val="22"/>
          <w:szCs w:val="22"/>
        </w:rPr>
      </w:pPr>
    </w:p>
    <w:p w:rsidR="00F913F3" w:rsidRPr="00F913F3" w:rsidRDefault="00F913F3" w:rsidP="00CF102C">
      <w:pPr>
        <w:pStyle w:val="Odstavecseseznamem"/>
        <w:numPr>
          <w:ilvl w:val="0"/>
          <w:numId w:val="10"/>
        </w:numPr>
        <w:tabs>
          <w:tab w:val="left" w:pos="567"/>
        </w:tabs>
        <w:spacing w:after="120"/>
        <w:jc w:val="both"/>
        <w:rPr>
          <w:rFonts w:ascii="Arial" w:hAnsi="Arial" w:cs="Arial"/>
          <w:vanish/>
          <w:sz w:val="22"/>
          <w:szCs w:val="22"/>
        </w:rPr>
      </w:pPr>
    </w:p>
    <w:p w:rsidR="00F913F3" w:rsidRPr="00F913F3" w:rsidRDefault="00F913F3" w:rsidP="00CF102C">
      <w:pPr>
        <w:pStyle w:val="Odstavecseseznamem"/>
        <w:numPr>
          <w:ilvl w:val="0"/>
          <w:numId w:val="10"/>
        </w:numPr>
        <w:tabs>
          <w:tab w:val="left" w:pos="567"/>
        </w:tabs>
        <w:spacing w:after="120"/>
        <w:jc w:val="both"/>
        <w:rPr>
          <w:rFonts w:ascii="Arial" w:hAnsi="Arial" w:cs="Arial"/>
          <w:vanish/>
          <w:sz w:val="22"/>
          <w:szCs w:val="22"/>
        </w:rPr>
      </w:pPr>
    </w:p>
    <w:p w:rsidR="00F913F3" w:rsidRPr="00F913F3" w:rsidRDefault="00F913F3" w:rsidP="00CF102C">
      <w:pPr>
        <w:pStyle w:val="Odstavecseseznamem"/>
        <w:numPr>
          <w:ilvl w:val="0"/>
          <w:numId w:val="10"/>
        </w:numPr>
        <w:tabs>
          <w:tab w:val="left" w:pos="567"/>
        </w:tabs>
        <w:spacing w:after="120"/>
        <w:jc w:val="both"/>
        <w:rPr>
          <w:rFonts w:ascii="Arial" w:hAnsi="Arial" w:cs="Arial"/>
          <w:vanish/>
          <w:sz w:val="22"/>
          <w:szCs w:val="22"/>
        </w:rPr>
      </w:pPr>
    </w:p>
    <w:p w:rsidR="00F913F3" w:rsidRPr="00F913F3" w:rsidRDefault="00F913F3" w:rsidP="00CF102C">
      <w:pPr>
        <w:pStyle w:val="Odstavecseseznamem"/>
        <w:numPr>
          <w:ilvl w:val="0"/>
          <w:numId w:val="10"/>
        </w:numPr>
        <w:tabs>
          <w:tab w:val="left" w:pos="567"/>
        </w:tabs>
        <w:spacing w:after="120"/>
        <w:jc w:val="both"/>
        <w:rPr>
          <w:rFonts w:ascii="Arial" w:hAnsi="Arial" w:cs="Arial"/>
          <w:vanish/>
          <w:sz w:val="22"/>
          <w:szCs w:val="22"/>
        </w:rPr>
      </w:pPr>
    </w:p>
    <w:p w:rsidR="00F913F3" w:rsidRPr="00F913F3" w:rsidRDefault="00F913F3" w:rsidP="00CF102C">
      <w:pPr>
        <w:pStyle w:val="Odstavecseseznamem"/>
        <w:numPr>
          <w:ilvl w:val="0"/>
          <w:numId w:val="10"/>
        </w:numPr>
        <w:tabs>
          <w:tab w:val="left" w:pos="567"/>
        </w:tabs>
        <w:spacing w:after="120"/>
        <w:jc w:val="both"/>
        <w:rPr>
          <w:rFonts w:ascii="Arial" w:hAnsi="Arial" w:cs="Arial"/>
          <w:vanish/>
          <w:sz w:val="22"/>
          <w:szCs w:val="22"/>
        </w:rPr>
      </w:pPr>
    </w:p>
    <w:p w:rsidR="00F913F3" w:rsidRPr="00F913F3" w:rsidRDefault="00F913F3" w:rsidP="00CF102C">
      <w:pPr>
        <w:pStyle w:val="Odstavecseseznamem"/>
        <w:numPr>
          <w:ilvl w:val="0"/>
          <w:numId w:val="10"/>
        </w:numPr>
        <w:tabs>
          <w:tab w:val="left" w:pos="567"/>
        </w:tabs>
        <w:spacing w:after="120"/>
        <w:jc w:val="both"/>
        <w:rPr>
          <w:rFonts w:ascii="Arial" w:hAnsi="Arial" w:cs="Arial"/>
          <w:vanish/>
          <w:sz w:val="22"/>
          <w:szCs w:val="22"/>
        </w:rPr>
      </w:pPr>
    </w:p>
    <w:p w:rsidR="0044065A" w:rsidRPr="008B32D7" w:rsidRDefault="0044065A"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rsidR="0044065A" w:rsidRPr="008B32D7" w:rsidRDefault="0044065A"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Příkazce může smlouvu kdykoli částečně nebo v celém rozsahu vypovědět. Smlouva může být rovněž zrušena dohodou smluvních stran. Výpověď i dohoda musí být v písemné formě.</w:t>
      </w:r>
    </w:p>
    <w:p w:rsidR="0044065A" w:rsidRPr="008B32D7" w:rsidRDefault="0044065A"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rsidR="00B511A4" w:rsidRPr="008B32D7" w:rsidRDefault="00B511A4"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Příkazník se zavazuje, v rámci plnění této smlouvy, nevyužívat</w:t>
      </w:r>
      <w:r w:rsidR="002565D6" w:rsidRPr="008B32D7">
        <w:rPr>
          <w:rFonts w:ascii="Arial" w:hAnsi="Arial" w:cs="Arial"/>
          <w:sz w:val="22"/>
          <w:szCs w:val="22"/>
        </w:rPr>
        <w:t xml:space="preserve"> v rozsahu vyšším než </w:t>
      </w:r>
      <w:r w:rsidR="00D93186" w:rsidRPr="008B32D7">
        <w:rPr>
          <w:rFonts w:ascii="Arial" w:hAnsi="Arial" w:cs="Arial"/>
          <w:sz w:val="22"/>
          <w:szCs w:val="22"/>
        </w:rPr>
        <w:t xml:space="preserve"> </w:t>
      </w:r>
      <w:r w:rsidR="002565D6" w:rsidRPr="008B32D7">
        <w:rPr>
          <w:rFonts w:ascii="Arial" w:hAnsi="Arial" w:cs="Arial"/>
          <w:sz w:val="22"/>
          <w:szCs w:val="22"/>
        </w:rPr>
        <w:t>10</w:t>
      </w:r>
      <w:r w:rsidR="00D93186" w:rsidRPr="008B32D7">
        <w:rPr>
          <w:rFonts w:ascii="Arial" w:hAnsi="Arial" w:cs="Arial"/>
          <w:sz w:val="22"/>
          <w:szCs w:val="22"/>
        </w:rPr>
        <w:t xml:space="preserve"> </w:t>
      </w:r>
      <w:r w:rsidR="002565D6" w:rsidRPr="008B32D7">
        <w:rPr>
          <w:rFonts w:ascii="Arial" w:hAnsi="Arial" w:cs="Arial"/>
          <w:sz w:val="22"/>
          <w:szCs w:val="22"/>
        </w:rPr>
        <w:t xml:space="preserve">% ceny </w:t>
      </w:r>
      <w:r w:rsidRPr="008B32D7">
        <w:rPr>
          <w:rFonts w:ascii="Arial" w:hAnsi="Arial" w:cs="Arial"/>
          <w:sz w:val="22"/>
          <w:szCs w:val="22"/>
        </w:rPr>
        <w:t>poddodavatele, který je:</w:t>
      </w:r>
    </w:p>
    <w:p w:rsidR="00B511A4" w:rsidRPr="00A809A9" w:rsidRDefault="00B511A4" w:rsidP="00CF102C">
      <w:pPr>
        <w:pStyle w:val="CM1"/>
        <w:numPr>
          <w:ilvl w:val="0"/>
          <w:numId w:val="11"/>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rsidR="00B511A4" w:rsidRPr="00A809A9" w:rsidRDefault="00B511A4" w:rsidP="00CF102C">
      <w:pPr>
        <w:pStyle w:val="CM1"/>
        <w:numPr>
          <w:ilvl w:val="0"/>
          <w:numId w:val="11"/>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rsidR="00B511A4" w:rsidRDefault="00B511A4" w:rsidP="00CF102C">
      <w:pPr>
        <w:pStyle w:val="CM1"/>
        <w:numPr>
          <w:ilvl w:val="0"/>
          <w:numId w:val="11"/>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rsidR="00B75ECF" w:rsidRPr="008B32D7" w:rsidRDefault="00B75ECF"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Příkazce je oprávněn od smlouvy odstoupit v případě, kdy příkazník nesplní povinnost uvedenou v tomto odstavci.</w:t>
      </w:r>
    </w:p>
    <w:p w:rsidR="003855AA" w:rsidRPr="008B32D7" w:rsidRDefault="003855AA"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Příkazník se zavazuje,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rsidR="00F913F3" w:rsidRPr="008B32D7" w:rsidRDefault="00F913F3" w:rsidP="00CF102C">
      <w:pPr>
        <w:pStyle w:val="Zkladntextodsazen"/>
        <w:numPr>
          <w:ilvl w:val="1"/>
          <w:numId w:val="13"/>
        </w:numPr>
        <w:tabs>
          <w:tab w:val="left" w:pos="567"/>
        </w:tabs>
        <w:spacing w:after="120"/>
        <w:jc w:val="both"/>
        <w:rPr>
          <w:rFonts w:ascii="Arial" w:hAnsi="Arial" w:cs="Arial"/>
          <w:sz w:val="22"/>
          <w:szCs w:val="22"/>
        </w:rPr>
      </w:pPr>
      <w:r w:rsidRPr="008F221B">
        <w:rPr>
          <w:rFonts w:ascii="Arial" w:hAnsi="Arial" w:cs="Arial"/>
          <w:sz w:val="22"/>
          <w:szCs w:val="22"/>
        </w:rPr>
        <w:t>Výběr p</w:t>
      </w:r>
      <w:r w:rsidR="00E46182">
        <w:rPr>
          <w:rFonts w:ascii="Arial" w:hAnsi="Arial" w:cs="Arial"/>
          <w:sz w:val="22"/>
          <w:szCs w:val="22"/>
        </w:rPr>
        <w:t>říkazníka</w:t>
      </w:r>
      <w:r w:rsidRPr="008F221B">
        <w:rPr>
          <w:rFonts w:ascii="Arial" w:hAnsi="Arial" w:cs="Arial"/>
          <w:sz w:val="22"/>
          <w:szCs w:val="22"/>
        </w:rPr>
        <w:t xml:space="preserve"> byl proveden v souladu s Pravidly Rady Kraje Vysočina pro zadávání veřejných zakázek ze dne 29. 6. 2021.</w:t>
      </w:r>
    </w:p>
    <w:p w:rsidR="0044065A" w:rsidRPr="008B32D7" w:rsidRDefault="00FA093A"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Tato smlouva je uzavřena elektronicky a opatřena elektronickými podpisy zástupců smluvních stran, v souladu se zákonem č. 297/2016 Sb. o službách vytvářejících důvěru pro elektronické transakce, ve znění pozdějších předpisů</w:t>
      </w:r>
    </w:p>
    <w:p w:rsidR="0044065A" w:rsidRPr="008B32D7" w:rsidRDefault="0044065A"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Smluvní strany prohlašují, že si smlouvu před podpisem přečetly, s jejím obsahem souhlasí a na důkaz svobodné a vážné vůle připojují své podpisy.</w:t>
      </w:r>
    </w:p>
    <w:p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                   </w:t>
      </w:r>
    </w:p>
    <w:p w:rsidR="006C6A84" w:rsidRDefault="006C6A84" w:rsidP="002C48E7">
      <w:pPr>
        <w:pStyle w:val="Zkladntextodsazen"/>
        <w:jc w:val="both"/>
        <w:rPr>
          <w:rFonts w:ascii="Arial" w:hAnsi="Arial" w:cs="Arial"/>
          <w:b/>
          <w:sz w:val="22"/>
          <w:szCs w:val="22"/>
        </w:rPr>
      </w:pPr>
    </w:p>
    <w:p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rsidR="00A07442" w:rsidRDefault="00A07442" w:rsidP="002C48E7">
      <w:pPr>
        <w:pStyle w:val="Zkladntextodsazen"/>
        <w:jc w:val="both"/>
        <w:rPr>
          <w:rFonts w:ascii="Arial" w:hAnsi="Arial" w:cs="Arial"/>
          <w:b/>
          <w:sz w:val="22"/>
          <w:szCs w:val="22"/>
        </w:rPr>
      </w:pPr>
    </w:p>
    <w:p w:rsidR="0051797D" w:rsidRDefault="0051797D" w:rsidP="002C48E7">
      <w:pPr>
        <w:pStyle w:val="Zkladntextodsazen"/>
        <w:jc w:val="both"/>
        <w:rPr>
          <w:rFonts w:ascii="Arial" w:hAnsi="Arial" w:cs="Arial"/>
          <w:b/>
          <w:sz w:val="22"/>
          <w:szCs w:val="22"/>
        </w:rPr>
      </w:pPr>
    </w:p>
    <w:p w:rsidR="0051797D" w:rsidRPr="005C1B65" w:rsidRDefault="0051797D" w:rsidP="002C48E7">
      <w:pPr>
        <w:pStyle w:val="Zkladntextodsazen"/>
        <w:jc w:val="both"/>
        <w:rPr>
          <w:rFonts w:ascii="Arial" w:hAnsi="Arial" w:cs="Arial"/>
          <w:b/>
          <w:sz w:val="22"/>
          <w:szCs w:val="22"/>
        </w:rPr>
      </w:pPr>
    </w:p>
    <w:p w:rsidR="004D3CBC" w:rsidRPr="005C1B65" w:rsidRDefault="004D3CBC" w:rsidP="002C48E7">
      <w:pPr>
        <w:pStyle w:val="Zkladntextodsazen"/>
        <w:jc w:val="both"/>
        <w:rPr>
          <w:rFonts w:ascii="Arial" w:hAnsi="Arial" w:cs="Arial"/>
          <w:b/>
          <w:sz w:val="22"/>
          <w:szCs w:val="22"/>
        </w:rPr>
      </w:pPr>
    </w:p>
    <w:p w:rsidR="00F2059F" w:rsidRPr="00D929DD" w:rsidRDefault="00390923" w:rsidP="005229BF">
      <w:pPr>
        <w:pStyle w:val="Zkladntextodsazen"/>
        <w:jc w:val="both"/>
        <w:rPr>
          <w:rFonts w:ascii="Arial" w:hAnsi="Arial"/>
          <w:sz w:val="22"/>
        </w:rPr>
      </w:pPr>
      <w:r w:rsidRPr="00D929DD">
        <w:rPr>
          <w:rFonts w:ascii="Arial" w:hAnsi="Arial"/>
          <w:sz w:val="22"/>
        </w:rPr>
        <w:t xml:space="preserve">Ing. </w:t>
      </w:r>
      <w:r w:rsidR="00C17097" w:rsidRPr="00D929DD">
        <w:rPr>
          <w:rFonts w:ascii="Arial" w:hAnsi="Arial"/>
          <w:sz w:val="22"/>
        </w:rPr>
        <w:t>Vladimír Novotný</w:t>
      </w:r>
    </w:p>
    <w:p w:rsidR="00E07212" w:rsidRPr="005C1B65" w:rsidRDefault="00D929DD" w:rsidP="005229BF">
      <w:pPr>
        <w:pStyle w:val="Zkladntextodsazen"/>
        <w:jc w:val="both"/>
        <w:rPr>
          <w:rFonts w:ascii="Arial" w:hAnsi="Arial" w:cs="Arial"/>
          <w:b/>
          <w:sz w:val="22"/>
          <w:szCs w:val="22"/>
        </w:rPr>
      </w:pPr>
      <w:r w:rsidRPr="00D929DD">
        <w:rPr>
          <w:rFonts w:ascii="Arial" w:hAnsi="Arial"/>
          <w:sz w:val="22"/>
        </w:rPr>
        <w:t xml:space="preserve">2. </w:t>
      </w:r>
      <w:r w:rsidR="00390923" w:rsidRPr="00D929DD">
        <w:rPr>
          <w:rFonts w:ascii="Arial" w:hAnsi="Arial"/>
          <w:sz w:val="22"/>
        </w:rPr>
        <w:t xml:space="preserve">náměstek </w:t>
      </w:r>
      <w:r w:rsidR="00E07212" w:rsidRPr="00D929DD">
        <w:rPr>
          <w:rFonts w:ascii="Arial" w:hAnsi="Arial"/>
          <w:sz w:val="22"/>
        </w:rPr>
        <w:t>hejtman</w:t>
      </w:r>
      <w:r w:rsidR="00390923" w:rsidRPr="00D929DD">
        <w:rPr>
          <w:rFonts w:ascii="Arial" w:hAnsi="Arial"/>
          <w:sz w:val="22"/>
        </w:rPr>
        <w:t>a</w:t>
      </w:r>
    </w:p>
    <w:sectPr w:rsidR="00E07212" w:rsidRPr="005C1B65" w:rsidSect="008A4DAD">
      <w:footerReference w:type="default" r:id="rId7"/>
      <w:headerReference w:type="first" r:id="rId8"/>
      <w:footnotePr>
        <w:pos w:val="beneathText"/>
      </w:footnotePr>
      <w:pgSz w:w="12240" w:h="15840"/>
      <w:pgMar w:top="1304" w:right="1134" w:bottom="130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102C" w:rsidRDefault="00CF102C">
      <w:r>
        <w:separator/>
      </w:r>
    </w:p>
  </w:endnote>
  <w:endnote w:type="continuationSeparator" w:id="0">
    <w:p w:rsidR="00CF102C" w:rsidRDefault="00CF102C">
      <w:r>
        <w:continuationSeparator/>
      </w:r>
    </w:p>
  </w:endnote>
  <w:endnote w:type="continuationNotice" w:id="1">
    <w:p w:rsidR="00CF102C" w:rsidRDefault="00CF10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D929DD">
      <w:rPr>
        <w:rFonts w:ascii="Arial" w:hAnsi="Arial" w:cs="Arial"/>
        <w:noProof/>
        <w:sz w:val="16"/>
        <w:szCs w:val="16"/>
      </w:rPr>
      <w:t>2</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D929DD">
      <w:rPr>
        <w:rFonts w:ascii="Arial" w:hAnsi="Arial" w:cs="Arial"/>
        <w:noProof/>
        <w:sz w:val="16"/>
        <w:szCs w:val="16"/>
      </w:rPr>
      <w:t>7</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102C" w:rsidRDefault="00CF102C">
      <w:r>
        <w:separator/>
      </w:r>
    </w:p>
  </w:footnote>
  <w:footnote w:type="continuationSeparator" w:id="0">
    <w:p w:rsidR="00CF102C" w:rsidRDefault="00CF102C">
      <w:r>
        <w:continuationSeparator/>
      </w:r>
    </w:p>
  </w:footnote>
  <w:footnote w:type="continuationNotice" w:id="1">
    <w:p w:rsidR="00CF102C" w:rsidRDefault="00CF102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B906A42C"/>
    <w:name w:val="WW8Num3"/>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7933001"/>
    <w:multiLevelType w:val="multilevel"/>
    <w:tmpl w:val="BE0A1934"/>
    <w:styleLink w:val="Styl1"/>
    <w:lvl w:ilvl="0">
      <w:start w:val="10"/>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184586E"/>
    <w:multiLevelType w:val="multilevel"/>
    <w:tmpl w:val="BE0A1934"/>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
  </w:num>
  <w:num w:numId="3">
    <w:abstractNumId w:val="2"/>
  </w:num>
  <w:num w:numId="4">
    <w:abstractNumId w:val="4"/>
  </w:num>
  <w:num w:numId="5">
    <w:abstractNumId w:val="7"/>
  </w:num>
  <w:num w:numId="6">
    <w:abstractNumId w:val="13"/>
  </w:num>
  <w:num w:numId="7">
    <w:abstractNumId w:val="23"/>
  </w:num>
  <w:num w:numId="8">
    <w:abstractNumId w:val="26"/>
  </w:num>
  <w:num w:numId="9">
    <w:abstractNumId w:val="22"/>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10">
    <w:abstractNumId w:val="19"/>
  </w:num>
  <w:num w:numId="11">
    <w:abstractNumId w:val="16"/>
  </w:num>
  <w:num w:numId="12">
    <w:abstractNumId w:val="15"/>
  </w:num>
  <w:num w:numId="13">
    <w:abstractNumId w:val="19"/>
    <w:lvlOverride w:ilvl="0">
      <w:lvl w:ilvl="0">
        <w:start w:val="3"/>
        <w:numFmt w:val="decimal"/>
        <w:lvlText w:val="%1."/>
        <w:lvlJc w:val="left"/>
        <w:pPr>
          <w:tabs>
            <w:tab w:val="num" w:pos="720"/>
          </w:tabs>
          <w:ind w:left="720" w:hanging="720"/>
        </w:pPr>
        <w:rPr>
          <w:rFonts w:hint="default"/>
        </w:rPr>
      </w:lvl>
    </w:lvlOverride>
    <w:lvlOverride w:ilvl="1">
      <w:lvl w:ilvl="1">
        <w:start w:val="1"/>
        <w:numFmt w:val="decimal"/>
        <w:lvlText w:val="10.%2."/>
        <w:lvlJc w:val="left"/>
        <w:pPr>
          <w:tabs>
            <w:tab w:val="num" w:pos="567"/>
          </w:tabs>
          <w:ind w:left="0" w:firstLine="0"/>
        </w:pPr>
        <w:rPr>
          <w:rFonts w:hint="default"/>
          <w:b w:val="0"/>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A6A"/>
    <w:rsid w:val="0000424B"/>
    <w:rsid w:val="000048FA"/>
    <w:rsid w:val="0001289C"/>
    <w:rsid w:val="00024B6F"/>
    <w:rsid w:val="00024BC3"/>
    <w:rsid w:val="00025BE3"/>
    <w:rsid w:val="000267F5"/>
    <w:rsid w:val="00027236"/>
    <w:rsid w:val="00037AB6"/>
    <w:rsid w:val="00046AD6"/>
    <w:rsid w:val="00060650"/>
    <w:rsid w:val="00061C31"/>
    <w:rsid w:val="00065E51"/>
    <w:rsid w:val="00070108"/>
    <w:rsid w:val="00072F7B"/>
    <w:rsid w:val="00074E18"/>
    <w:rsid w:val="0007644A"/>
    <w:rsid w:val="00077C08"/>
    <w:rsid w:val="00077FC8"/>
    <w:rsid w:val="00082B87"/>
    <w:rsid w:val="0009390F"/>
    <w:rsid w:val="00096C32"/>
    <w:rsid w:val="00097881"/>
    <w:rsid w:val="000978EB"/>
    <w:rsid w:val="00097F0E"/>
    <w:rsid w:val="000A043B"/>
    <w:rsid w:val="000A4BD1"/>
    <w:rsid w:val="000A54C2"/>
    <w:rsid w:val="000B04A2"/>
    <w:rsid w:val="000B06F5"/>
    <w:rsid w:val="000B0978"/>
    <w:rsid w:val="000B6D0C"/>
    <w:rsid w:val="000B717E"/>
    <w:rsid w:val="000B7A5F"/>
    <w:rsid w:val="000C255D"/>
    <w:rsid w:val="000D42B2"/>
    <w:rsid w:val="000D4CFC"/>
    <w:rsid w:val="000D7B4D"/>
    <w:rsid w:val="000E566E"/>
    <w:rsid w:val="000E678B"/>
    <w:rsid w:val="000E6835"/>
    <w:rsid w:val="000E6E89"/>
    <w:rsid w:val="000E7DEF"/>
    <w:rsid w:val="000F224F"/>
    <w:rsid w:val="000F4AEC"/>
    <w:rsid w:val="000F6ED3"/>
    <w:rsid w:val="000F7BD1"/>
    <w:rsid w:val="00103830"/>
    <w:rsid w:val="00104955"/>
    <w:rsid w:val="001054CD"/>
    <w:rsid w:val="001117D2"/>
    <w:rsid w:val="00111ECB"/>
    <w:rsid w:val="00114A73"/>
    <w:rsid w:val="00120A7B"/>
    <w:rsid w:val="00121F1A"/>
    <w:rsid w:val="00131B39"/>
    <w:rsid w:val="0013300B"/>
    <w:rsid w:val="00137AD3"/>
    <w:rsid w:val="00140948"/>
    <w:rsid w:val="001435C0"/>
    <w:rsid w:val="001441D6"/>
    <w:rsid w:val="00145849"/>
    <w:rsid w:val="00150D41"/>
    <w:rsid w:val="00156523"/>
    <w:rsid w:val="00156826"/>
    <w:rsid w:val="0016116B"/>
    <w:rsid w:val="0017187B"/>
    <w:rsid w:val="00185F42"/>
    <w:rsid w:val="0019019B"/>
    <w:rsid w:val="00195288"/>
    <w:rsid w:val="001A35DE"/>
    <w:rsid w:val="001B4260"/>
    <w:rsid w:val="001B7C51"/>
    <w:rsid w:val="001C1A53"/>
    <w:rsid w:val="001D337C"/>
    <w:rsid w:val="001D48EB"/>
    <w:rsid w:val="001F09D0"/>
    <w:rsid w:val="001F13DF"/>
    <w:rsid w:val="001F2D31"/>
    <w:rsid w:val="001F4C5F"/>
    <w:rsid w:val="001F5663"/>
    <w:rsid w:val="001F6153"/>
    <w:rsid w:val="002018D0"/>
    <w:rsid w:val="00206523"/>
    <w:rsid w:val="00213A69"/>
    <w:rsid w:val="00215361"/>
    <w:rsid w:val="00215C57"/>
    <w:rsid w:val="0021760B"/>
    <w:rsid w:val="00232774"/>
    <w:rsid w:val="00237902"/>
    <w:rsid w:val="002419F9"/>
    <w:rsid w:val="00245A03"/>
    <w:rsid w:val="00246F5D"/>
    <w:rsid w:val="00247D59"/>
    <w:rsid w:val="0025157C"/>
    <w:rsid w:val="002543EA"/>
    <w:rsid w:val="0025540D"/>
    <w:rsid w:val="002565D6"/>
    <w:rsid w:val="00270D48"/>
    <w:rsid w:val="00281D65"/>
    <w:rsid w:val="0028613C"/>
    <w:rsid w:val="002904E1"/>
    <w:rsid w:val="0029599C"/>
    <w:rsid w:val="00295DF5"/>
    <w:rsid w:val="002969BA"/>
    <w:rsid w:val="00297EE1"/>
    <w:rsid w:val="002A366C"/>
    <w:rsid w:val="002A5CCC"/>
    <w:rsid w:val="002B171A"/>
    <w:rsid w:val="002B2387"/>
    <w:rsid w:val="002B2766"/>
    <w:rsid w:val="002B315B"/>
    <w:rsid w:val="002B5FBC"/>
    <w:rsid w:val="002B60BE"/>
    <w:rsid w:val="002B66E6"/>
    <w:rsid w:val="002C13D8"/>
    <w:rsid w:val="002C48E7"/>
    <w:rsid w:val="002C564C"/>
    <w:rsid w:val="002C7A75"/>
    <w:rsid w:val="002C7EC9"/>
    <w:rsid w:val="002F009C"/>
    <w:rsid w:val="002F05D0"/>
    <w:rsid w:val="002F143C"/>
    <w:rsid w:val="002F1976"/>
    <w:rsid w:val="002F1A67"/>
    <w:rsid w:val="00301A2E"/>
    <w:rsid w:val="0030335C"/>
    <w:rsid w:val="00306E8C"/>
    <w:rsid w:val="00313C90"/>
    <w:rsid w:val="003149F6"/>
    <w:rsid w:val="00315AE6"/>
    <w:rsid w:val="003206C0"/>
    <w:rsid w:val="00322361"/>
    <w:rsid w:val="00343D1F"/>
    <w:rsid w:val="00344121"/>
    <w:rsid w:val="00346376"/>
    <w:rsid w:val="00351278"/>
    <w:rsid w:val="00356977"/>
    <w:rsid w:val="00365577"/>
    <w:rsid w:val="00365FF5"/>
    <w:rsid w:val="003679DC"/>
    <w:rsid w:val="00367AA0"/>
    <w:rsid w:val="003703E5"/>
    <w:rsid w:val="00371EB5"/>
    <w:rsid w:val="0037462F"/>
    <w:rsid w:val="00384542"/>
    <w:rsid w:val="003855AA"/>
    <w:rsid w:val="0038739B"/>
    <w:rsid w:val="003875C8"/>
    <w:rsid w:val="00390923"/>
    <w:rsid w:val="00392621"/>
    <w:rsid w:val="00393612"/>
    <w:rsid w:val="003A564F"/>
    <w:rsid w:val="003B06DD"/>
    <w:rsid w:val="003B41FE"/>
    <w:rsid w:val="003B751A"/>
    <w:rsid w:val="003B7B85"/>
    <w:rsid w:val="003B7F43"/>
    <w:rsid w:val="003C25F4"/>
    <w:rsid w:val="003C417F"/>
    <w:rsid w:val="003C5210"/>
    <w:rsid w:val="003D6A9A"/>
    <w:rsid w:val="003E016B"/>
    <w:rsid w:val="003E7487"/>
    <w:rsid w:val="003F02C5"/>
    <w:rsid w:val="003F2D01"/>
    <w:rsid w:val="003F3534"/>
    <w:rsid w:val="00412D4A"/>
    <w:rsid w:val="00425D2C"/>
    <w:rsid w:val="004335B8"/>
    <w:rsid w:val="00435FB1"/>
    <w:rsid w:val="0044065A"/>
    <w:rsid w:val="004517EA"/>
    <w:rsid w:val="004558D4"/>
    <w:rsid w:val="004563E9"/>
    <w:rsid w:val="00486011"/>
    <w:rsid w:val="0049639E"/>
    <w:rsid w:val="004A0046"/>
    <w:rsid w:val="004A4638"/>
    <w:rsid w:val="004B0178"/>
    <w:rsid w:val="004B5275"/>
    <w:rsid w:val="004C0555"/>
    <w:rsid w:val="004C28A2"/>
    <w:rsid w:val="004C3201"/>
    <w:rsid w:val="004D00AA"/>
    <w:rsid w:val="004D3CBC"/>
    <w:rsid w:val="004E1697"/>
    <w:rsid w:val="004E3912"/>
    <w:rsid w:val="004E5AEE"/>
    <w:rsid w:val="004F1A7A"/>
    <w:rsid w:val="004F1B6A"/>
    <w:rsid w:val="004F2836"/>
    <w:rsid w:val="004F2BFF"/>
    <w:rsid w:val="004F4E18"/>
    <w:rsid w:val="005005E9"/>
    <w:rsid w:val="005007C1"/>
    <w:rsid w:val="00503738"/>
    <w:rsid w:val="005052B7"/>
    <w:rsid w:val="00505EE0"/>
    <w:rsid w:val="00506547"/>
    <w:rsid w:val="00507936"/>
    <w:rsid w:val="00515340"/>
    <w:rsid w:val="0051797D"/>
    <w:rsid w:val="005229BF"/>
    <w:rsid w:val="00527D17"/>
    <w:rsid w:val="00527D60"/>
    <w:rsid w:val="00533818"/>
    <w:rsid w:val="00536785"/>
    <w:rsid w:val="00545BE9"/>
    <w:rsid w:val="00547229"/>
    <w:rsid w:val="005514BF"/>
    <w:rsid w:val="00565613"/>
    <w:rsid w:val="005746CE"/>
    <w:rsid w:val="00582761"/>
    <w:rsid w:val="0058750A"/>
    <w:rsid w:val="00591739"/>
    <w:rsid w:val="005A15A8"/>
    <w:rsid w:val="005A20E2"/>
    <w:rsid w:val="005A35A9"/>
    <w:rsid w:val="005A3D98"/>
    <w:rsid w:val="005B3DA2"/>
    <w:rsid w:val="005B5570"/>
    <w:rsid w:val="005B567A"/>
    <w:rsid w:val="005C113F"/>
    <w:rsid w:val="005C1B65"/>
    <w:rsid w:val="005C26B3"/>
    <w:rsid w:val="005C477F"/>
    <w:rsid w:val="005C6CDD"/>
    <w:rsid w:val="005D3DF3"/>
    <w:rsid w:val="005E0A7F"/>
    <w:rsid w:val="005E50B1"/>
    <w:rsid w:val="005E56EC"/>
    <w:rsid w:val="005F142A"/>
    <w:rsid w:val="005F3404"/>
    <w:rsid w:val="0061011C"/>
    <w:rsid w:val="00610C27"/>
    <w:rsid w:val="00622DE1"/>
    <w:rsid w:val="00630210"/>
    <w:rsid w:val="00637C60"/>
    <w:rsid w:val="006418A4"/>
    <w:rsid w:val="00643F9A"/>
    <w:rsid w:val="006473B3"/>
    <w:rsid w:val="006567F1"/>
    <w:rsid w:val="00656CDD"/>
    <w:rsid w:val="00657258"/>
    <w:rsid w:val="00662459"/>
    <w:rsid w:val="00675152"/>
    <w:rsid w:val="0067745A"/>
    <w:rsid w:val="00677904"/>
    <w:rsid w:val="00680A9D"/>
    <w:rsid w:val="00681905"/>
    <w:rsid w:val="006820B9"/>
    <w:rsid w:val="0068344E"/>
    <w:rsid w:val="006834EB"/>
    <w:rsid w:val="00683B5A"/>
    <w:rsid w:val="0068471B"/>
    <w:rsid w:val="0069369A"/>
    <w:rsid w:val="006946BF"/>
    <w:rsid w:val="006A05D2"/>
    <w:rsid w:val="006A164A"/>
    <w:rsid w:val="006A2CE9"/>
    <w:rsid w:val="006A5D4E"/>
    <w:rsid w:val="006C3F72"/>
    <w:rsid w:val="006C5733"/>
    <w:rsid w:val="006C6A84"/>
    <w:rsid w:val="006D5CAC"/>
    <w:rsid w:val="006D5E96"/>
    <w:rsid w:val="006D6CF7"/>
    <w:rsid w:val="006E2BC3"/>
    <w:rsid w:val="006F040D"/>
    <w:rsid w:val="006F4A1F"/>
    <w:rsid w:val="006F508A"/>
    <w:rsid w:val="006F5483"/>
    <w:rsid w:val="006F59D7"/>
    <w:rsid w:val="00701CE7"/>
    <w:rsid w:val="00702A2C"/>
    <w:rsid w:val="00705D93"/>
    <w:rsid w:val="00714A74"/>
    <w:rsid w:val="00721AA6"/>
    <w:rsid w:val="00722B0C"/>
    <w:rsid w:val="00724817"/>
    <w:rsid w:val="007248A0"/>
    <w:rsid w:val="00727903"/>
    <w:rsid w:val="00735DC1"/>
    <w:rsid w:val="0074268B"/>
    <w:rsid w:val="007430AF"/>
    <w:rsid w:val="00744D1B"/>
    <w:rsid w:val="00747772"/>
    <w:rsid w:val="00762D5D"/>
    <w:rsid w:val="0076640D"/>
    <w:rsid w:val="00770C3F"/>
    <w:rsid w:val="00770F9D"/>
    <w:rsid w:val="00773DF1"/>
    <w:rsid w:val="00775D83"/>
    <w:rsid w:val="0078505C"/>
    <w:rsid w:val="007869B7"/>
    <w:rsid w:val="0079040C"/>
    <w:rsid w:val="007950FD"/>
    <w:rsid w:val="00795524"/>
    <w:rsid w:val="007A4786"/>
    <w:rsid w:val="007A73B8"/>
    <w:rsid w:val="007A7B3F"/>
    <w:rsid w:val="007B53E5"/>
    <w:rsid w:val="007B7EFD"/>
    <w:rsid w:val="007C1572"/>
    <w:rsid w:val="007C57BD"/>
    <w:rsid w:val="007D0AF7"/>
    <w:rsid w:val="007D2790"/>
    <w:rsid w:val="007D7184"/>
    <w:rsid w:val="007E0409"/>
    <w:rsid w:val="007F2C96"/>
    <w:rsid w:val="007F32D8"/>
    <w:rsid w:val="007F4D8D"/>
    <w:rsid w:val="007F5C2B"/>
    <w:rsid w:val="007F648C"/>
    <w:rsid w:val="00806EF9"/>
    <w:rsid w:val="00817D71"/>
    <w:rsid w:val="00830556"/>
    <w:rsid w:val="00831549"/>
    <w:rsid w:val="00835B20"/>
    <w:rsid w:val="008438B0"/>
    <w:rsid w:val="00843D45"/>
    <w:rsid w:val="00844430"/>
    <w:rsid w:val="008455A5"/>
    <w:rsid w:val="00845C17"/>
    <w:rsid w:val="00851629"/>
    <w:rsid w:val="00852D56"/>
    <w:rsid w:val="008559E8"/>
    <w:rsid w:val="008575D4"/>
    <w:rsid w:val="00860AD6"/>
    <w:rsid w:val="0086197C"/>
    <w:rsid w:val="00864AA1"/>
    <w:rsid w:val="00870C1D"/>
    <w:rsid w:val="00871103"/>
    <w:rsid w:val="00882C71"/>
    <w:rsid w:val="008847E7"/>
    <w:rsid w:val="008911A7"/>
    <w:rsid w:val="00891D39"/>
    <w:rsid w:val="008933AC"/>
    <w:rsid w:val="008939F4"/>
    <w:rsid w:val="008A1BC0"/>
    <w:rsid w:val="008A23A6"/>
    <w:rsid w:val="008A4DAD"/>
    <w:rsid w:val="008A556A"/>
    <w:rsid w:val="008A6FDE"/>
    <w:rsid w:val="008B13BE"/>
    <w:rsid w:val="008B32D7"/>
    <w:rsid w:val="008B3F2A"/>
    <w:rsid w:val="008B497A"/>
    <w:rsid w:val="008B4D20"/>
    <w:rsid w:val="008B543A"/>
    <w:rsid w:val="008B6A47"/>
    <w:rsid w:val="008C2348"/>
    <w:rsid w:val="008C7C61"/>
    <w:rsid w:val="008D1549"/>
    <w:rsid w:val="008D1D1F"/>
    <w:rsid w:val="008E3D54"/>
    <w:rsid w:val="008E47CF"/>
    <w:rsid w:val="008E6B86"/>
    <w:rsid w:val="008F211F"/>
    <w:rsid w:val="008F221B"/>
    <w:rsid w:val="008F454A"/>
    <w:rsid w:val="008F7631"/>
    <w:rsid w:val="0090230A"/>
    <w:rsid w:val="0090617B"/>
    <w:rsid w:val="00906F45"/>
    <w:rsid w:val="0091234C"/>
    <w:rsid w:val="0091268D"/>
    <w:rsid w:val="0091629E"/>
    <w:rsid w:val="00920C61"/>
    <w:rsid w:val="009229FA"/>
    <w:rsid w:val="00924FDB"/>
    <w:rsid w:val="009274EB"/>
    <w:rsid w:val="00935053"/>
    <w:rsid w:val="0095026B"/>
    <w:rsid w:val="009561BE"/>
    <w:rsid w:val="0095760F"/>
    <w:rsid w:val="00960F66"/>
    <w:rsid w:val="00964532"/>
    <w:rsid w:val="0096649F"/>
    <w:rsid w:val="009667AD"/>
    <w:rsid w:val="009835D5"/>
    <w:rsid w:val="00983AFC"/>
    <w:rsid w:val="009851C0"/>
    <w:rsid w:val="00986A6F"/>
    <w:rsid w:val="009907FC"/>
    <w:rsid w:val="00990DAE"/>
    <w:rsid w:val="009938BB"/>
    <w:rsid w:val="009A1B72"/>
    <w:rsid w:val="009A2472"/>
    <w:rsid w:val="009B2792"/>
    <w:rsid w:val="009B40AD"/>
    <w:rsid w:val="009B7495"/>
    <w:rsid w:val="009B7EB6"/>
    <w:rsid w:val="009C062E"/>
    <w:rsid w:val="009C78A9"/>
    <w:rsid w:val="009D044D"/>
    <w:rsid w:val="009D193B"/>
    <w:rsid w:val="009D64BC"/>
    <w:rsid w:val="009D6879"/>
    <w:rsid w:val="009D7100"/>
    <w:rsid w:val="009E26C3"/>
    <w:rsid w:val="009E2DB4"/>
    <w:rsid w:val="009E36C2"/>
    <w:rsid w:val="009E6088"/>
    <w:rsid w:val="009F7E22"/>
    <w:rsid w:val="00A017B1"/>
    <w:rsid w:val="00A025AC"/>
    <w:rsid w:val="00A041DE"/>
    <w:rsid w:val="00A05141"/>
    <w:rsid w:val="00A07442"/>
    <w:rsid w:val="00A07B55"/>
    <w:rsid w:val="00A13168"/>
    <w:rsid w:val="00A21C45"/>
    <w:rsid w:val="00A21CDC"/>
    <w:rsid w:val="00A22CF1"/>
    <w:rsid w:val="00A257A7"/>
    <w:rsid w:val="00A329E7"/>
    <w:rsid w:val="00A3734F"/>
    <w:rsid w:val="00A43183"/>
    <w:rsid w:val="00A444A6"/>
    <w:rsid w:val="00A479E6"/>
    <w:rsid w:val="00A47F6D"/>
    <w:rsid w:val="00A5100E"/>
    <w:rsid w:val="00A51C2E"/>
    <w:rsid w:val="00A53178"/>
    <w:rsid w:val="00A576DA"/>
    <w:rsid w:val="00A61A43"/>
    <w:rsid w:val="00A64107"/>
    <w:rsid w:val="00A80818"/>
    <w:rsid w:val="00A82D84"/>
    <w:rsid w:val="00AA02D9"/>
    <w:rsid w:val="00AA290C"/>
    <w:rsid w:val="00AB1689"/>
    <w:rsid w:val="00AB725D"/>
    <w:rsid w:val="00AC4C65"/>
    <w:rsid w:val="00AC4FA8"/>
    <w:rsid w:val="00AC6FBA"/>
    <w:rsid w:val="00AD0038"/>
    <w:rsid w:val="00AE2C60"/>
    <w:rsid w:val="00AE3A9F"/>
    <w:rsid w:val="00AE456A"/>
    <w:rsid w:val="00AF04C3"/>
    <w:rsid w:val="00B04D63"/>
    <w:rsid w:val="00B10167"/>
    <w:rsid w:val="00B12722"/>
    <w:rsid w:val="00B16843"/>
    <w:rsid w:val="00B169F5"/>
    <w:rsid w:val="00B20CB3"/>
    <w:rsid w:val="00B30E33"/>
    <w:rsid w:val="00B331FC"/>
    <w:rsid w:val="00B33B6A"/>
    <w:rsid w:val="00B37259"/>
    <w:rsid w:val="00B43967"/>
    <w:rsid w:val="00B511A4"/>
    <w:rsid w:val="00B511AC"/>
    <w:rsid w:val="00B51BE6"/>
    <w:rsid w:val="00B51EB5"/>
    <w:rsid w:val="00B57DB3"/>
    <w:rsid w:val="00B64241"/>
    <w:rsid w:val="00B64FD2"/>
    <w:rsid w:val="00B67CA9"/>
    <w:rsid w:val="00B71A85"/>
    <w:rsid w:val="00B75ECF"/>
    <w:rsid w:val="00B7799E"/>
    <w:rsid w:val="00B90D44"/>
    <w:rsid w:val="00BA6C89"/>
    <w:rsid w:val="00BA712F"/>
    <w:rsid w:val="00BB0AA2"/>
    <w:rsid w:val="00BB467C"/>
    <w:rsid w:val="00BC02C9"/>
    <w:rsid w:val="00BD43EF"/>
    <w:rsid w:val="00BD6B51"/>
    <w:rsid w:val="00BE2EA9"/>
    <w:rsid w:val="00C036B4"/>
    <w:rsid w:val="00C143F5"/>
    <w:rsid w:val="00C17097"/>
    <w:rsid w:val="00C26351"/>
    <w:rsid w:val="00C316B2"/>
    <w:rsid w:val="00C3687C"/>
    <w:rsid w:val="00C50E94"/>
    <w:rsid w:val="00C516BA"/>
    <w:rsid w:val="00C603AD"/>
    <w:rsid w:val="00C656F2"/>
    <w:rsid w:val="00C7181C"/>
    <w:rsid w:val="00C74030"/>
    <w:rsid w:val="00C754E1"/>
    <w:rsid w:val="00C87B51"/>
    <w:rsid w:val="00C915BB"/>
    <w:rsid w:val="00C91A44"/>
    <w:rsid w:val="00C92F52"/>
    <w:rsid w:val="00C94181"/>
    <w:rsid w:val="00C9452E"/>
    <w:rsid w:val="00CA345E"/>
    <w:rsid w:val="00CB254A"/>
    <w:rsid w:val="00CB322E"/>
    <w:rsid w:val="00CB432C"/>
    <w:rsid w:val="00CB5648"/>
    <w:rsid w:val="00CB792D"/>
    <w:rsid w:val="00CB7B9C"/>
    <w:rsid w:val="00CC0B80"/>
    <w:rsid w:val="00CC3490"/>
    <w:rsid w:val="00CC409E"/>
    <w:rsid w:val="00CC4938"/>
    <w:rsid w:val="00CC734F"/>
    <w:rsid w:val="00CE7734"/>
    <w:rsid w:val="00CF102C"/>
    <w:rsid w:val="00CF1238"/>
    <w:rsid w:val="00CF380D"/>
    <w:rsid w:val="00CF6F37"/>
    <w:rsid w:val="00CF7E94"/>
    <w:rsid w:val="00D00E8F"/>
    <w:rsid w:val="00D04C12"/>
    <w:rsid w:val="00D05A9D"/>
    <w:rsid w:val="00D05CFB"/>
    <w:rsid w:val="00D16000"/>
    <w:rsid w:val="00D26628"/>
    <w:rsid w:val="00D32E83"/>
    <w:rsid w:val="00D33775"/>
    <w:rsid w:val="00D367E1"/>
    <w:rsid w:val="00D40691"/>
    <w:rsid w:val="00D4741E"/>
    <w:rsid w:val="00D51950"/>
    <w:rsid w:val="00D55FF5"/>
    <w:rsid w:val="00D64FCF"/>
    <w:rsid w:val="00D66625"/>
    <w:rsid w:val="00D6690E"/>
    <w:rsid w:val="00D66DEC"/>
    <w:rsid w:val="00D73363"/>
    <w:rsid w:val="00D734E8"/>
    <w:rsid w:val="00D746E6"/>
    <w:rsid w:val="00D76114"/>
    <w:rsid w:val="00D764B4"/>
    <w:rsid w:val="00D81E57"/>
    <w:rsid w:val="00D821CE"/>
    <w:rsid w:val="00D854E0"/>
    <w:rsid w:val="00D8703B"/>
    <w:rsid w:val="00D91240"/>
    <w:rsid w:val="00D91738"/>
    <w:rsid w:val="00D929DD"/>
    <w:rsid w:val="00D92EC4"/>
    <w:rsid w:val="00D93186"/>
    <w:rsid w:val="00D9368A"/>
    <w:rsid w:val="00DA106F"/>
    <w:rsid w:val="00DA6473"/>
    <w:rsid w:val="00DB18AC"/>
    <w:rsid w:val="00DB2FB5"/>
    <w:rsid w:val="00DB76F6"/>
    <w:rsid w:val="00DC2B2E"/>
    <w:rsid w:val="00DC3915"/>
    <w:rsid w:val="00DD0A4B"/>
    <w:rsid w:val="00DD68C7"/>
    <w:rsid w:val="00DF0954"/>
    <w:rsid w:val="00DF366D"/>
    <w:rsid w:val="00DF70B5"/>
    <w:rsid w:val="00E00714"/>
    <w:rsid w:val="00E0275B"/>
    <w:rsid w:val="00E0610A"/>
    <w:rsid w:val="00E07212"/>
    <w:rsid w:val="00E137F5"/>
    <w:rsid w:val="00E168B6"/>
    <w:rsid w:val="00E213FC"/>
    <w:rsid w:val="00E308C3"/>
    <w:rsid w:val="00E320B8"/>
    <w:rsid w:val="00E33B3F"/>
    <w:rsid w:val="00E345E4"/>
    <w:rsid w:val="00E445C7"/>
    <w:rsid w:val="00E4465F"/>
    <w:rsid w:val="00E46182"/>
    <w:rsid w:val="00E54AE8"/>
    <w:rsid w:val="00E61CD4"/>
    <w:rsid w:val="00E67CBB"/>
    <w:rsid w:val="00E7458D"/>
    <w:rsid w:val="00E852E4"/>
    <w:rsid w:val="00E86F15"/>
    <w:rsid w:val="00E97D3A"/>
    <w:rsid w:val="00EA2ABD"/>
    <w:rsid w:val="00EB2E98"/>
    <w:rsid w:val="00EB2F23"/>
    <w:rsid w:val="00EB3840"/>
    <w:rsid w:val="00EB7C58"/>
    <w:rsid w:val="00ED03BF"/>
    <w:rsid w:val="00ED7361"/>
    <w:rsid w:val="00F003CE"/>
    <w:rsid w:val="00F0133B"/>
    <w:rsid w:val="00F021BA"/>
    <w:rsid w:val="00F0585E"/>
    <w:rsid w:val="00F2059F"/>
    <w:rsid w:val="00F21F43"/>
    <w:rsid w:val="00F241F4"/>
    <w:rsid w:val="00F246CB"/>
    <w:rsid w:val="00F25EC8"/>
    <w:rsid w:val="00F26626"/>
    <w:rsid w:val="00F3223D"/>
    <w:rsid w:val="00F33AAD"/>
    <w:rsid w:val="00F33E39"/>
    <w:rsid w:val="00F346AC"/>
    <w:rsid w:val="00F36265"/>
    <w:rsid w:val="00F434FD"/>
    <w:rsid w:val="00F4437B"/>
    <w:rsid w:val="00F51ED3"/>
    <w:rsid w:val="00F60D40"/>
    <w:rsid w:val="00F637B3"/>
    <w:rsid w:val="00F63F52"/>
    <w:rsid w:val="00F7077E"/>
    <w:rsid w:val="00F75F7D"/>
    <w:rsid w:val="00F7745D"/>
    <w:rsid w:val="00F81BF7"/>
    <w:rsid w:val="00F8230C"/>
    <w:rsid w:val="00F865B0"/>
    <w:rsid w:val="00F913F3"/>
    <w:rsid w:val="00FA093A"/>
    <w:rsid w:val="00FA5224"/>
    <w:rsid w:val="00FB51C9"/>
    <w:rsid w:val="00FB6F68"/>
    <w:rsid w:val="00FB7B68"/>
    <w:rsid w:val="00FC1583"/>
    <w:rsid w:val="00FD0230"/>
    <w:rsid w:val="00FD0B71"/>
    <w:rsid w:val="00FD442F"/>
    <w:rsid w:val="00FD699A"/>
    <w:rsid w:val="00FD72F1"/>
    <w:rsid w:val="00FD75B8"/>
    <w:rsid w:val="00FE167B"/>
    <w:rsid w:val="00FF3F87"/>
    <w:rsid w:val="00FF5800"/>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0F68A73"/>
  <w15:docId w15:val="{5F85DB22-0B58-40A5-8551-2EA61A04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 w:type="paragraph" w:customStyle="1" w:styleId="CM1">
    <w:name w:val="CM1"/>
    <w:basedOn w:val="Normln"/>
    <w:next w:val="Normln"/>
    <w:uiPriority w:val="99"/>
    <w:rsid w:val="00B511A4"/>
    <w:pPr>
      <w:suppressAutoHyphens w:val="0"/>
      <w:autoSpaceDE w:val="0"/>
      <w:autoSpaceDN w:val="0"/>
      <w:adjustRightInd w:val="0"/>
    </w:pPr>
    <w:rPr>
      <w:rFonts w:eastAsiaTheme="minorHAnsi"/>
      <w:sz w:val="24"/>
      <w:szCs w:val="24"/>
      <w:lang w:eastAsia="en-US"/>
    </w:rPr>
  </w:style>
  <w:style w:type="paragraph" w:styleId="Prosttext">
    <w:name w:val="Plain Text"/>
    <w:basedOn w:val="Normln"/>
    <w:link w:val="ProsttextChar"/>
    <w:uiPriority w:val="99"/>
    <w:semiHidden/>
    <w:unhideWhenUsed/>
    <w:rsid w:val="003855AA"/>
    <w:pPr>
      <w:suppressAutoHyphens w:val="0"/>
    </w:pPr>
    <w:rPr>
      <w:rFonts w:ascii="Courier New" w:eastAsiaTheme="minorHAnsi" w:hAnsi="Courier New" w:cs="Courier New"/>
      <w:lang w:eastAsia="cs-CZ"/>
    </w:rPr>
  </w:style>
  <w:style w:type="character" w:customStyle="1" w:styleId="ProsttextChar">
    <w:name w:val="Prostý text Char"/>
    <w:basedOn w:val="Standardnpsmoodstavce"/>
    <w:link w:val="Prosttext"/>
    <w:uiPriority w:val="99"/>
    <w:semiHidden/>
    <w:rsid w:val="003855AA"/>
    <w:rPr>
      <w:rFonts w:ascii="Courier New" w:eastAsiaTheme="minorHAnsi" w:hAnsi="Courier New" w:cs="Courier New"/>
    </w:rPr>
  </w:style>
  <w:style w:type="numbering" w:customStyle="1" w:styleId="Styl1">
    <w:name w:val="Styl1"/>
    <w:uiPriority w:val="99"/>
    <w:rsid w:val="008B32D7"/>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23558347">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56049998">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18498106">
      <w:bodyDiv w:val="1"/>
      <w:marLeft w:val="0"/>
      <w:marRight w:val="0"/>
      <w:marTop w:val="0"/>
      <w:marBottom w:val="0"/>
      <w:divBdr>
        <w:top w:val="none" w:sz="0" w:space="0" w:color="auto"/>
        <w:left w:val="none" w:sz="0" w:space="0" w:color="auto"/>
        <w:bottom w:val="none" w:sz="0" w:space="0" w:color="auto"/>
        <w:right w:val="none" w:sz="0" w:space="0" w:color="auto"/>
      </w:divBdr>
      <w:divsChild>
        <w:div w:id="885412411">
          <w:marLeft w:val="0"/>
          <w:marRight w:val="0"/>
          <w:marTop w:val="0"/>
          <w:marBottom w:val="0"/>
          <w:divBdr>
            <w:top w:val="none" w:sz="0" w:space="0" w:color="auto"/>
            <w:left w:val="none" w:sz="0" w:space="0" w:color="auto"/>
            <w:bottom w:val="none" w:sz="0" w:space="0" w:color="auto"/>
            <w:right w:val="none" w:sz="0" w:space="0" w:color="auto"/>
          </w:divBdr>
          <w:divsChild>
            <w:div w:id="707073063">
              <w:marLeft w:val="0"/>
              <w:marRight w:val="0"/>
              <w:marTop w:val="0"/>
              <w:marBottom w:val="0"/>
              <w:divBdr>
                <w:top w:val="none" w:sz="0" w:space="0" w:color="auto"/>
                <w:left w:val="none" w:sz="0" w:space="0" w:color="auto"/>
                <w:bottom w:val="none" w:sz="0" w:space="0" w:color="auto"/>
                <w:right w:val="none" w:sz="0" w:space="0" w:color="auto"/>
              </w:divBdr>
              <w:divsChild>
                <w:div w:id="153954932">
                  <w:marLeft w:val="0"/>
                  <w:marRight w:val="0"/>
                  <w:marTop w:val="100"/>
                  <w:marBottom w:val="100"/>
                  <w:divBdr>
                    <w:top w:val="none" w:sz="0" w:space="0" w:color="auto"/>
                    <w:left w:val="none" w:sz="0" w:space="0" w:color="auto"/>
                    <w:bottom w:val="none" w:sz="0" w:space="0" w:color="auto"/>
                    <w:right w:val="none" w:sz="0" w:space="0" w:color="auto"/>
                  </w:divBdr>
                  <w:divsChild>
                    <w:div w:id="595286569">
                      <w:marLeft w:val="0"/>
                      <w:marRight w:val="0"/>
                      <w:marTop w:val="0"/>
                      <w:marBottom w:val="0"/>
                      <w:divBdr>
                        <w:top w:val="none" w:sz="0" w:space="0" w:color="auto"/>
                        <w:left w:val="none" w:sz="0" w:space="0" w:color="auto"/>
                        <w:bottom w:val="none" w:sz="0" w:space="0" w:color="auto"/>
                        <w:right w:val="none" w:sz="0" w:space="0" w:color="auto"/>
                      </w:divBdr>
                      <w:divsChild>
                        <w:div w:id="1619025631">
                          <w:marLeft w:val="0"/>
                          <w:marRight w:val="0"/>
                          <w:marTop w:val="0"/>
                          <w:marBottom w:val="0"/>
                          <w:divBdr>
                            <w:top w:val="none" w:sz="0" w:space="0" w:color="auto"/>
                            <w:left w:val="none" w:sz="0" w:space="0" w:color="auto"/>
                            <w:bottom w:val="none" w:sz="0" w:space="0" w:color="auto"/>
                            <w:right w:val="none" w:sz="0" w:space="0" w:color="auto"/>
                          </w:divBdr>
                          <w:divsChild>
                            <w:div w:id="141015092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173449718">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25685832">
      <w:bodyDiv w:val="1"/>
      <w:marLeft w:val="0"/>
      <w:marRight w:val="0"/>
      <w:marTop w:val="0"/>
      <w:marBottom w:val="0"/>
      <w:divBdr>
        <w:top w:val="none" w:sz="0" w:space="0" w:color="auto"/>
        <w:left w:val="none" w:sz="0" w:space="0" w:color="auto"/>
        <w:bottom w:val="none" w:sz="0" w:space="0" w:color="auto"/>
        <w:right w:val="none" w:sz="0" w:space="0" w:color="auto"/>
      </w:divBdr>
      <w:divsChild>
        <w:div w:id="26488537">
          <w:marLeft w:val="0"/>
          <w:marRight w:val="0"/>
          <w:marTop w:val="0"/>
          <w:marBottom w:val="0"/>
          <w:divBdr>
            <w:top w:val="none" w:sz="0" w:space="0" w:color="auto"/>
            <w:left w:val="none" w:sz="0" w:space="0" w:color="auto"/>
            <w:bottom w:val="none" w:sz="0" w:space="0" w:color="auto"/>
            <w:right w:val="none" w:sz="0" w:space="0" w:color="auto"/>
          </w:divBdr>
          <w:divsChild>
            <w:div w:id="1135102384">
              <w:marLeft w:val="0"/>
              <w:marRight w:val="0"/>
              <w:marTop w:val="0"/>
              <w:marBottom w:val="0"/>
              <w:divBdr>
                <w:top w:val="none" w:sz="0" w:space="0" w:color="auto"/>
                <w:left w:val="none" w:sz="0" w:space="0" w:color="auto"/>
                <w:bottom w:val="none" w:sz="0" w:space="0" w:color="auto"/>
                <w:right w:val="none" w:sz="0" w:space="0" w:color="auto"/>
              </w:divBdr>
              <w:divsChild>
                <w:div w:id="325519619">
                  <w:marLeft w:val="0"/>
                  <w:marRight w:val="0"/>
                  <w:marTop w:val="100"/>
                  <w:marBottom w:val="100"/>
                  <w:divBdr>
                    <w:top w:val="none" w:sz="0" w:space="0" w:color="auto"/>
                    <w:left w:val="none" w:sz="0" w:space="0" w:color="auto"/>
                    <w:bottom w:val="none" w:sz="0" w:space="0" w:color="auto"/>
                    <w:right w:val="none" w:sz="0" w:space="0" w:color="auto"/>
                  </w:divBdr>
                  <w:divsChild>
                    <w:div w:id="783425572">
                      <w:marLeft w:val="0"/>
                      <w:marRight w:val="0"/>
                      <w:marTop w:val="0"/>
                      <w:marBottom w:val="0"/>
                      <w:divBdr>
                        <w:top w:val="none" w:sz="0" w:space="0" w:color="auto"/>
                        <w:left w:val="none" w:sz="0" w:space="0" w:color="auto"/>
                        <w:bottom w:val="none" w:sz="0" w:space="0" w:color="auto"/>
                        <w:right w:val="none" w:sz="0" w:space="0" w:color="auto"/>
                      </w:divBdr>
                      <w:divsChild>
                        <w:div w:id="1954289947">
                          <w:marLeft w:val="0"/>
                          <w:marRight w:val="0"/>
                          <w:marTop w:val="0"/>
                          <w:marBottom w:val="0"/>
                          <w:divBdr>
                            <w:top w:val="none" w:sz="0" w:space="0" w:color="auto"/>
                            <w:left w:val="none" w:sz="0" w:space="0" w:color="auto"/>
                            <w:bottom w:val="none" w:sz="0" w:space="0" w:color="auto"/>
                            <w:right w:val="none" w:sz="0" w:space="0" w:color="auto"/>
                          </w:divBdr>
                          <w:divsChild>
                            <w:div w:id="112079936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671638097">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7</Pages>
  <Words>2849</Words>
  <Characters>16815</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19625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34</cp:revision>
  <cp:lastPrinted>2019-03-19T09:54:00Z</cp:lastPrinted>
  <dcterms:created xsi:type="dcterms:W3CDTF">2024-08-20T08:57:00Z</dcterms:created>
  <dcterms:modified xsi:type="dcterms:W3CDTF">2025-01-02T12:03:00Z</dcterms:modified>
</cp:coreProperties>
</file>